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4A8" w:rsidRPr="001076E4" w:rsidRDefault="00BC6A13" w:rsidP="00715F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>ПРОТОКОЛ</w:t>
      </w:r>
    </w:p>
    <w:p w:rsidR="00BC6A13" w:rsidRPr="001076E4" w:rsidRDefault="00BC6A13" w:rsidP="00715F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>Публичных слушаний</w:t>
      </w:r>
    </w:p>
    <w:p w:rsidR="00BC6A13" w:rsidRPr="001076E4" w:rsidRDefault="00CC69A0" w:rsidP="00D862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>о</w:t>
      </w:r>
      <w:r w:rsidR="00715F6A" w:rsidRPr="001076E4">
        <w:rPr>
          <w:rFonts w:ascii="Times New Roman" w:hAnsi="Times New Roman" w:cs="Times New Roman"/>
          <w:sz w:val="28"/>
          <w:szCs w:val="28"/>
        </w:rPr>
        <w:t xml:space="preserve"> рассмотрении проекта «Внесение изменений в Правила землепользования и застройки </w:t>
      </w:r>
      <w:r w:rsidR="00A41150" w:rsidRPr="001076E4">
        <w:rPr>
          <w:rFonts w:ascii="Times New Roman" w:hAnsi="Times New Roman" w:cs="Times New Roman"/>
          <w:sz w:val="28"/>
          <w:szCs w:val="28"/>
        </w:rPr>
        <w:t>Еманжелинского</w:t>
      </w:r>
      <w:r w:rsidR="00715F6A" w:rsidRPr="001076E4">
        <w:rPr>
          <w:rFonts w:ascii="Times New Roman" w:hAnsi="Times New Roman" w:cs="Times New Roman"/>
          <w:sz w:val="28"/>
          <w:szCs w:val="28"/>
        </w:rPr>
        <w:t xml:space="preserve"> сельского поселения Еткульского муниципального района</w:t>
      </w:r>
      <w:r w:rsidR="00D3382C" w:rsidRPr="001076E4">
        <w:rPr>
          <w:rFonts w:ascii="Times New Roman" w:hAnsi="Times New Roman" w:cs="Times New Roman"/>
          <w:sz w:val="28"/>
          <w:szCs w:val="28"/>
        </w:rPr>
        <w:t>, утвержденные решением Собрания депутатов Еткульского муниципального района №1</w:t>
      </w:r>
      <w:r w:rsidR="00BD278A" w:rsidRPr="001076E4">
        <w:rPr>
          <w:rFonts w:ascii="Times New Roman" w:hAnsi="Times New Roman" w:cs="Times New Roman"/>
          <w:sz w:val="28"/>
          <w:szCs w:val="28"/>
        </w:rPr>
        <w:t>7</w:t>
      </w:r>
      <w:r w:rsidR="00A41150" w:rsidRPr="001076E4">
        <w:rPr>
          <w:rFonts w:ascii="Times New Roman" w:hAnsi="Times New Roman" w:cs="Times New Roman"/>
          <w:sz w:val="28"/>
          <w:szCs w:val="28"/>
        </w:rPr>
        <w:t>3</w:t>
      </w:r>
      <w:r w:rsidR="00D3382C" w:rsidRPr="001076E4">
        <w:rPr>
          <w:rFonts w:ascii="Times New Roman" w:hAnsi="Times New Roman" w:cs="Times New Roman"/>
          <w:sz w:val="28"/>
          <w:szCs w:val="28"/>
        </w:rPr>
        <w:t xml:space="preserve"> от 21.12.2016</w:t>
      </w:r>
      <w:r w:rsidR="00974E68" w:rsidRPr="001076E4">
        <w:rPr>
          <w:rFonts w:ascii="Times New Roman" w:hAnsi="Times New Roman" w:cs="Times New Roman"/>
          <w:sz w:val="28"/>
          <w:szCs w:val="28"/>
        </w:rPr>
        <w:t>г.</w:t>
      </w:r>
      <w:r w:rsidR="00752F4F" w:rsidRPr="001076E4">
        <w:rPr>
          <w:rFonts w:ascii="Times New Roman" w:hAnsi="Times New Roman" w:cs="Times New Roman"/>
          <w:sz w:val="28"/>
          <w:szCs w:val="28"/>
        </w:rPr>
        <w:t xml:space="preserve"> </w:t>
      </w:r>
      <w:r w:rsidR="00D862EB" w:rsidRPr="001076E4">
        <w:rPr>
          <w:rFonts w:ascii="Times New Roman" w:hAnsi="Times New Roman" w:cs="Times New Roman"/>
          <w:sz w:val="28"/>
          <w:szCs w:val="28"/>
        </w:rPr>
        <w:t xml:space="preserve">(с изменениями </w:t>
      </w:r>
      <w:r w:rsidR="00D862EB" w:rsidRPr="001076E4">
        <w:rPr>
          <w:rFonts w:ascii="Times New Roman" w:eastAsia="Times New Roman" w:hAnsi="Times New Roman" w:cs="Times New Roman"/>
          <w:bCs/>
          <w:sz w:val="28"/>
          <w:szCs w:val="28"/>
        </w:rPr>
        <w:t>от  28.11.2018г.  №458, от 27.11.2019 года № 618</w:t>
      </w:r>
      <w:r w:rsidR="00825A6D" w:rsidRPr="001076E4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825A6D" w:rsidRPr="001076E4">
        <w:rPr>
          <w:rFonts w:ascii="Times New Roman" w:hAnsi="Times New Roman" w:cs="Times New Roman"/>
          <w:sz w:val="28"/>
          <w:szCs w:val="28"/>
        </w:rPr>
        <w:t xml:space="preserve"> </w:t>
      </w:r>
      <w:r w:rsidR="00825A6D" w:rsidRPr="001076E4">
        <w:rPr>
          <w:rFonts w:ascii="Times New Roman" w:eastAsia="Times New Roman" w:hAnsi="Times New Roman" w:cs="Times New Roman"/>
          <w:bCs/>
          <w:sz w:val="28"/>
          <w:szCs w:val="28"/>
        </w:rPr>
        <w:t>от 25.11.2020 года № 34</w:t>
      </w:r>
      <w:r w:rsidR="00217E46">
        <w:rPr>
          <w:rFonts w:ascii="Times New Roman" w:eastAsia="Times New Roman" w:hAnsi="Times New Roman" w:cs="Times New Roman"/>
          <w:bCs/>
          <w:sz w:val="28"/>
          <w:szCs w:val="28"/>
        </w:rPr>
        <w:t>, от 28.04.2021года №119</w:t>
      </w:r>
      <w:r w:rsidR="00D862EB" w:rsidRPr="001076E4">
        <w:rPr>
          <w:rFonts w:ascii="Times New Roman" w:eastAsia="Times New Roman" w:hAnsi="Times New Roman" w:cs="Times New Roman"/>
          <w:bCs/>
          <w:sz w:val="28"/>
          <w:szCs w:val="28"/>
        </w:rPr>
        <w:t>)»</w:t>
      </w:r>
      <w:r w:rsidR="00D3382C" w:rsidRPr="001076E4">
        <w:rPr>
          <w:rFonts w:ascii="Times New Roman" w:hAnsi="Times New Roman" w:cs="Times New Roman"/>
          <w:sz w:val="28"/>
          <w:szCs w:val="28"/>
        </w:rPr>
        <w:br/>
      </w:r>
    </w:p>
    <w:p w:rsidR="008D547E" w:rsidRPr="001076E4" w:rsidRDefault="00B163AD" w:rsidP="00D338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 xml:space="preserve">от </w:t>
      </w:r>
      <w:r w:rsidR="00217E46">
        <w:rPr>
          <w:rFonts w:ascii="Times New Roman" w:hAnsi="Times New Roman" w:cs="Times New Roman"/>
          <w:sz w:val="28"/>
          <w:szCs w:val="28"/>
        </w:rPr>
        <w:t>11</w:t>
      </w:r>
      <w:r w:rsidR="00D3382C" w:rsidRPr="001076E4">
        <w:rPr>
          <w:rFonts w:ascii="Times New Roman" w:hAnsi="Times New Roman" w:cs="Times New Roman"/>
          <w:sz w:val="28"/>
          <w:szCs w:val="28"/>
        </w:rPr>
        <w:t xml:space="preserve"> </w:t>
      </w:r>
      <w:r w:rsidR="00217E46">
        <w:rPr>
          <w:rFonts w:ascii="Times New Roman" w:hAnsi="Times New Roman" w:cs="Times New Roman"/>
          <w:sz w:val="28"/>
          <w:szCs w:val="28"/>
        </w:rPr>
        <w:t>октябр</w:t>
      </w:r>
      <w:r w:rsidR="00D862EB" w:rsidRPr="001076E4">
        <w:rPr>
          <w:rFonts w:ascii="Times New Roman" w:hAnsi="Times New Roman" w:cs="Times New Roman"/>
          <w:sz w:val="28"/>
          <w:szCs w:val="28"/>
        </w:rPr>
        <w:t>я</w:t>
      </w:r>
      <w:r w:rsidR="00D3382C" w:rsidRPr="001076E4">
        <w:rPr>
          <w:rFonts w:ascii="Times New Roman" w:hAnsi="Times New Roman" w:cs="Times New Roman"/>
          <w:sz w:val="28"/>
          <w:szCs w:val="28"/>
        </w:rPr>
        <w:t xml:space="preserve"> 20</w:t>
      </w:r>
      <w:r w:rsidR="00825A6D" w:rsidRPr="001076E4">
        <w:rPr>
          <w:rFonts w:ascii="Times New Roman" w:hAnsi="Times New Roman" w:cs="Times New Roman"/>
          <w:sz w:val="28"/>
          <w:szCs w:val="28"/>
        </w:rPr>
        <w:t>21</w:t>
      </w:r>
      <w:r w:rsidR="00D3382C" w:rsidRPr="001076E4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25A6D" w:rsidRPr="001076E4" w:rsidRDefault="00825A6D" w:rsidP="00D338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547E" w:rsidRPr="001076E4" w:rsidRDefault="008D547E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76E4">
        <w:rPr>
          <w:rFonts w:ascii="Times New Roman" w:hAnsi="Times New Roman" w:cs="Times New Roman"/>
          <w:b/>
          <w:sz w:val="28"/>
          <w:szCs w:val="28"/>
        </w:rPr>
        <w:t>Место и время проведения публичных слушаний:</w:t>
      </w:r>
    </w:p>
    <w:p w:rsidR="00ED683C" w:rsidRPr="001076E4" w:rsidRDefault="008D547E" w:rsidP="006237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 xml:space="preserve">- Челябинская область, Еткульский район, </w:t>
      </w:r>
      <w:r w:rsidR="00A41150" w:rsidRPr="001076E4">
        <w:rPr>
          <w:rFonts w:ascii="Times New Roman" w:hAnsi="Times New Roman" w:cs="Times New Roman"/>
          <w:sz w:val="28"/>
          <w:szCs w:val="28"/>
        </w:rPr>
        <w:t>село Еманжелинка, улица Лесная, 2а.</w:t>
      </w:r>
    </w:p>
    <w:p w:rsidR="008D547E" w:rsidRPr="001076E4" w:rsidRDefault="00217E46" w:rsidP="006237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1076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октябр</w:t>
      </w:r>
      <w:r w:rsidRPr="001076E4">
        <w:rPr>
          <w:rFonts w:ascii="Times New Roman" w:hAnsi="Times New Roman" w:cs="Times New Roman"/>
          <w:sz w:val="28"/>
          <w:szCs w:val="28"/>
        </w:rPr>
        <w:t xml:space="preserve">я </w:t>
      </w:r>
      <w:r w:rsidR="008D547E" w:rsidRPr="001076E4">
        <w:rPr>
          <w:rFonts w:ascii="Times New Roman" w:hAnsi="Times New Roman" w:cs="Times New Roman"/>
          <w:sz w:val="28"/>
          <w:szCs w:val="28"/>
        </w:rPr>
        <w:t>20</w:t>
      </w:r>
      <w:r w:rsidR="00950590" w:rsidRPr="001076E4">
        <w:rPr>
          <w:rFonts w:ascii="Times New Roman" w:hAnsi="Times New Roman" w:cs="Times New Roman"/>
          <w:sz w:val="28"/>
          <w:szCs w:val="28"/>
        </w:rPr>
        <w:t>2</w:t>
      </w:r>
      <w:r w:rsidR="00825A6D" w:rsidRPr="001076E4">
        <w:rPr>
          <w:rFonts w:ascii="Times New Roman" w:hAnsi="Times New Roman" w:cs="Times New Roman"/>
          <w:sz w:val="28"/>
          <w:szCs w:val="28"/>
        </w:rPr>
        <w:t>1</w:t>
      </w:r>
      <w:r w:rsidR="00883005" w:rsidRPr="001076E4">
        <w:rPr>
          <w:rFonts w:ascii="Times New Roman" w:hAnsi="Times New Roman" w:cs="Times New Roman"/>
          <w:sz w:val="28"/>
          <w:szCs w:val="28"/>
        </w:rPr>
        <w:t xml:space="preserve"> года в</w:t>
      </w:r>
      <w:r w:rsidR="00950590" w:rsidRPr="001076E4">
        <w:rPr>
          <w:rFonts w:ascii="Times New Roman" w:hAnsi="Times New Roman" w:cs="Times New Roman"/>
          <w:sz w:val="28"/>
          <w:szCs w:val="28"/>
        </w:rPr>
        <w:t xml:space="preserve"> </w:t>
      </w:r>
      <w:r w:rsidR="00CB7AD2" w:rsidRPr="001076E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="00CC69A0" w:rsidRPr="001076E4">
        <w:rPr>
          <w:rFonts w:ascii="Times New Roman" w:hAnsi="Times New Roman" w:cs="Times New Roman"/>
          <w:sz w:val="28"/>
          <w:szCs w:val="28"/>
        </w:rPr>
        <w:t xml:space="preserve"> часов </w:t>
      </w:r>
      <w:r>
        <w:rPr>
          <w:rFonts w:ascii="Times New Roman" w:hAnsi="Times New Roman" w:cs="Times New Roman"/>
          <w:sz w:val="28"/>
          <w:szCs w:val="28"/>
        </w:rPr>
        <w:t>0</w:t>
      </w:r>
      <w:r w:rsidR="00883005" w:rsidRPr="001076E4">
        <w:rPr>
          <w:rFonts w:ascii="Times New Roman" w:hAnsi="Times New Roman" w:cs="Times New Roman"/>
          <w:sz w:val="28"/>
          <w:szCs w:val="28"/>
        </w:rPr>
        <w:t xml:space="preserve">0 </w:t>
      </w:r>
      <w:r w:rsidR="00CC69A0" w:rsidRPr="001076E4">
        <w:rPr>
          <w:rFonts w:ascii="Times New Roman" w:hAnsi="Times New Roman" w:cs="Times New Roman"/>
          <w:sz w:val="28"/>
          <w:szCs w:val="28"/>
        </w:rPr>
        <w:t xml:space="preserve">минут </w:t>
      </w:r>
      <w:r w:rsidR="00883005" w:rsidRPr="001076E4">
        <w:rPr>
          <w:rFonts w:ascii="Times New Roman" w:hAnsi="Times New Roman" w:cs="Times New Roman"/>
          <w:sz w:val="28"/>
          <w:szCs w:val="28"/>
        </w:rPr>
        <w:t xml:space="preserve">в </w:t>
      </w:r>
      <w:r w:rsidR="008D547E" w:rsidRPr="001076E4">
        <w:rPr>
          <w:rFonts w:ascii="Times New Roman" w:hAnsi="Times New Roman" w:cs="Times New Roman"/>
          <w:sz w:val="28"/>
          <w:szCs w:val="28"/>
        </w:rPr>
        <w:t xml:space="preserve">здании администрации </w:t>
      </w:r>
      <w:r w:rsidR="00A41150" w:rsidRPr="001076E4">
        <w:rPr>
          <w:rFonts w:ascii="Times New Roman" w:hAnsi="Times New Roman" w:cs="Times New Roman"/>
          <w:sz w:val="28"/>
          <w:szCs w:val="28"/>
        </w:rPr>
        <w:t>Еманжелинского</w:t>
      </w:r>
      <w:r w:rsidR="008D547E" w:rsidRPr="001076E4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8D547E" w:rsidRPr="001076E4" w:rsidRDefault="008D547E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76E4">
        <w:rPr>
          <w:rFonts w:ascii="Times New Roman" w:hAnsi="Times New Roman" w:cs="Times New Roman"/>
          <w:b/>
          <w:sz w:val="28"/>
          <w:szCs w:val="28"/>
        </w:rPr>
        <w:t>Способ информирования общественности:</w:t>
      </w:r>
    </w:p>
    <w:p w:rsidR="00140639" w:rsidRPr="001076E4" w:rsidRDefault="008D547E" w:rsidP="0014063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140639" w:rsidRPr="001076E4">
        <w:rPr>
          <w:rFonts w:ascii="Times New Roman" w:hAnsi="Times New Roman" w:cs="Times New Roman"/>
          <w:sz w:val="28"/>
          <w:szCs w:val="28"/>
        </w:rPr>
        <w:t xml:space="preserve">Материалы проекта «Внесение изменений в Правила землепользования и застройки </w:t>
      </w:r>
      <w:proofErr w:type="spellStart"/>
      <w:r w:rsidR="00984F42" w:rsidRPr="001076E4">
        <w:rPr>
          <w:rFonts w:ascii="Times New Roman" w:hAnsi="Times New Roman" w:cs="Times New Roman"/>
          <w:sz w:val="28"/>
          <w:szCs w:val="28"/>
        </w:rPr>
        <w:t>Еманжелинского</w:t>
      </w:r>
      <w:proofErr w:type="spellEnd"/>
      <w:r w:rsidR="00140639" w:rsidRPr="001076E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140639" w:rsidRPr="001076E4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="00140639" w:rsidRPr="001076E4">
        <w:rPr>
          <w:rFonts w:ascii="Times New Roman" w:hAnsi="Times New Roman" w:cs="Times New Roman"/>
          <w:sz w:val="28"/>
          <w:szCs w:val="28"/>
        </w:rPr>
        <w:t xml:space="preserve"> муниципального района» были опубликованы в общественно-политической газете «Искра№</w:t>
      </w:r>
      <w:r w:rsidR="00217E46">
        <w:rPr>
          <w:rFonts w:ascii="Times New Roman" w:hAnsi="Times New Roman" w:cs="Times New Roman"/>
          <w:sz w:val="28"/>
          <w:szCs w:val="28"/>
        </w:rPr>
        <w:t>33</w:t>
      </w:r>
      <w:r w:rsidR="00140639" w:rsidRPr="001076E4">
        <w:rPr>
          <w:rFonts w:ascii="Times New Roman" w:hAnsi="Times New Roman" w:cs="Times New Roman"/>
          <w:sz w:val="28"/>
          <w:szCs w:val="28"/>
        </w:rPr>
        <w:t xml:space="preserve"> (12 </w:t>
      </w:r>
      <w:r w:rsidR="00217E46">
        <w:rPr>
          <w:rFonts w:ascii="Times New Roman" w:hAnsi="Times New Roman" w:cs="Times New Roman"/>
          <w:sz w:val="28"/>
          <w:szCs w:val="28"/>
        </w:rPr>
        <w:t>300</w:t>
      </w:r>
      <w:r w:rsidR="00140639" w:rsidRPr="001076E4">
        <w:rPr>
          <w:rFonts w:ascii="Times New Roman" w:hAnsi="Times New Roman" w:cs="Times New Roman"/>
          <w:sz w:val="28"/>
          <w:szCs w:val="28"/>
        </w:rPr>
        <w:t xml:space="preserve">) от </w:t>
      </w:r>
      <w:r w:rsidR="00CB7AD2" w:rsidRPr="001076E4">
        <w:rPr>
          <w:rFonts w:ascii="Times New Roman" w:hAnsi="Times New Roman" w:cs="Times New Roman"/>
          <w:sz w:val="28"/>
          <w:szCs w:val="28"/>
        </w:rPr>
        <w:t>2</w:t>
      </w:r>
      <w:r w:rsidR="00217E46">
        <w:rPr>
          <w:rFonts w:ascii="Times New Roman" w:hAnsi="Times New Roman" w:cs="Times New Roman"/>
          <w:sz w:val="28"/>
          <w:szCs w:val="28"/>
        </w:rPr>
        <w:t>7</w:t>
      </w:r>
      <w:r w:rsidR="00140639" w:rsidRPr="001076E4">
        <w:rPr>
          <w:rFonts w:ascii="Times New Roman" w:hAnsi="Times New Roman" w:cs="Times New Roman"/>
          <w:sz w:val="28"/>
          <w:szCs w:val="28"/>
        </w:rPr>
        <w:t>.0</w:t>
      </w:r>
      <w:r w:rsidR="00217E46">
        <w:rPr>
          <w:rFonts w:ascii="Times New Roman" w:hAnsi="Times New Roman" w:cs="Times New Roman"/>
          <w:sz w:val="28"/>
          <w:szCs w:val="28"/>
        </w:rPr>
        <w:t>8</w:t>
      </w:r>
      <w:r w:rsidR="00140639" w:rsidRPr="001076E4">
        <w:rPr>
          <w:rFonts w:ascii="Times New Roman" w:hAnsi="Times New Roman" w:cs="Times New Roman"/>
          <w:sz w:val="28"/>
          <w:szCs w:val="28"/>
        </w:rPr>
        <w:t>.202</w:t>
      </w:r>
      <w:r w:rsidR="00CB7AD2" w:rsidRPr="001076E4">
        <w:rPr>
          <w:rFonts w:ascii="Times New Roman" w:hAnsi="Times New Roman" w:cs="Times New Roman"/>
          <w:sz w:val="28"/>
          <w:szCs w:val="28"/>
        </w:rPr>
        <w:t>1</w:t>
      </w:r>
      <w:r w:rsidR="00140639" w:rsidRPr="001076E4">
        <w:rPr>
          <w:rFonts w:ascii="Times New Roman" w:hAnsi="Times New Roman" w:cs="Times New Roman"/>
          <w:sz w:val="28"/>
          <w:szCs w:val="28"/>
        </w:rPr>
        <w:t xml:space="preserve"> г. и размещены в сетевом издании МПА администрации </w:t>
      </w:r>
      <w:proofErr w:type="spellStart"/>
      <w:r w:rsidR="00140639" w:rsidRPr="001076E4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="00140639" w:rsidRPr="001076E4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140639" w:rsidRPr="001076E4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7" w:history="1">
        <w:r w:rsidR="00140639" w:rsidRPr="001076E4">
          <w:rPr>
            <w:rStyle w:val="a3"/>
            <w:rFonts w:ascii="Times New Roman" w:hAnsi="Times New Roman" w:cs="Times New Roman"/>
            <w:sz w:val="28"/>
            <w:szCs w:val="28"/>
          </w:rPr>
          <w:t>http://мпа-еткуль.рф/npa-administratsii/</w:t>
        </w:r>
      </w:hyperlink>
      <w:r w:rsidR="00140639" w:rsidRPr="001076E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и</w:t>
      </w:r>
      <w:r w:rsidR="00140639" w:rsidRPr="001076E4">
        <w:rPr>
          <w:rFonts w:ascii="Times New Roman" w:hAnsi="Times New Roman" w:cs="Times New Roman"/>
          <w:sz w:val="28"/>
          <w:szCs w:val="28"/>
        </w:rPr>
        <w:t xml:space="preserve"> на официальном сайте администрации </w:t>
      </w:r>
      <w:hyperlink r:id="rId8" w:history="1">
        <w:r w:rsidR="00140639" w:rsidRPr="001076E4">
          <w:rPr>
            <w:rStyle w:val="a3"/>
            <w:rFonts w:ascii="Times New Roman" w:hAnsi="Times New Roman" w:cs="Times New Roman"/>
            <w:sz w:val="28"/>
            <w:szCs w:val="28"/>
          </w:rPr>
          <w:t>http://www.admetkul.ru/stroitelstvo</w:t>
        </w:r>
        <w:proofErr w:type="gramEnd"/>
        <w:r w:rsidR="00140639" w:rsidRPr="001076E4">
          <w:rPr>
            <w:rStyle w:val="a3"/>
            <w:rFonts w:ascii="Times New Roman" w:hAnsi="Times New Roman" w:cs="Times New Roman"/>
            <w:sz w:val="28"/>
            <w:szCs w:val="28"/>
          </w:rPr>
          <w:t>/?ELEMENT_ID=8460</w:t>
        </w:r>
      </w:hyperlink>
    </w:p>
    <w:p w:rsidR="00140639" w:rsidRPr="001076E4" w:rsidRDefault="00140639" w:rsidP="0014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ab/>
        <w:t xml:space="preserve">С материалами проекта все желающие могли ознакомиться в администрации </w:t>
      </w:r>
      <w:proofErr w:type="spellStart"/>
      <w:r w:rsidRPr="001076E4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1076E4">
        <w:rPr>
          <w:rFonts w:ascii="Times New Roman" w:hAnsi="Times New Roman" w:cs="Times New Roman"/>
          <w:sz w:val="28"/>
          <w:szCs w:val="28"/>
        </w:rPr>
        <w:t xml:space="preserve"> муниципального района по адресу: Челябинская</w:t>
      </w:r>
      <w:r w:rsidR="00D27A80"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 w:rsidR="00D27A80">
        <w:rPr>
          <w:rFonts w:ascii="Times New Roman" w:hAnsi="Times New Roman" w:cs="Times New Roman"/>
          <w:sz w:val="28"/>
          <w:szCs w:val="28"/>
        </w:rPr>
        <w:t>Еткульский</w:t>
      </w:r>
      <w:proofErr w:type="spellEnd"/>
      <w:r w:rsidR="00D27A80">
        <w:rPr>
          <w:rFonts w:ascii="Times New Roman" w:hAnsi="Times New Roman" w:cs="Times New Roman"/>
          <w:sz w:val="28"/>
          <w:szCs w:val="28"/>
        </w:rPr>
        <w:t xml:space="preserve"> район, с.</w:t>
      </w:r>
      <w:r w:rsidRPr="001076E4">
        <w:rPr>
          <w:rFonts w:ascii="Times New Roman" w:hAnsi="Times New Roman" w:cs="Times New Roman"/>
          <w:sz w:val="28"/>
          <w:szCs w:val="28"/>
        </w:rPr>
        <w:t xml:space="preserve"> Еткуль,</w:t>
      </w:r>
      <w:r w:rsidR="00D27A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7A80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="00D27A80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="00D27A80">
        <w:rPr>
          <w:rFonts w:ascii="Times New Roman" w:hAnsi="Times New Roman" w:cs="Times New Roman"/>
          <w:sz w:val="28"/>
          <w:szCs w:val="28"/>
        </w:rPr>
        <w:t>енина</w:t>
      </w:r>
      <w:proofErr w:type="spellEnd"/>
      <w:r w:rsidR="00D27A80">
        <w:rPr>
          <w:rFonts w:ascii="Times New Roman" w:hAnsi="Times New Roman" w:cs="Times New Roman"/>
          <w:sz w:val="28"/>
          <w:szCs w:val="28"/>
        </w:rPr>
        <w:t>,</w:t>
      </w:r>
      <w:r w:rsidRPr="001076E4">
        <w:rPr>
          <w:rFonts w:ascii="Times New Roman" w:hAnsi="Times New Roman" w:cs="Times New Roman"/>
          <w:sz w:val="28"/>
          <w:szCs w:val="28"/>
        </w:rPr>
        <w:t xml:space="preserve"> д. 34.</w:t>
      </w:r>
    </w:p>
    <w:p w:rsidR="00715F6A" w:rsidRPr="001076E4" w:rsidRDefault="006E2061" w:rsidP="001406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ab/>
      </w:r>
      <w:r w:rsidRPr="001076E4">
        <w:rPr>
          <w:rFonts w:ascii="Times New Roman" w:hAnsi="Times New Roman" w:cs="Times New Roman"/>
          <w:b/>
          <w:sz w:val="28"/>
          <w:szCs w:val="28"/>
        </w:rPr>
        <w:t>Председатель слушаний:</w:t>
      </w:r>
    </w:p>
    <w:p w:rsidR="00E61CFD" w:rsidRDefault="00217E46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Знайко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Ирина Александровна</w:t>
      </w:r>
      <w:r w:rsidR="006E2061" w:rsidRPr="001076E4">
        <w:rPr>
          <w:rFonts w:ascii="Times New Roman" w:hAnsi="Times New Roman" w:cs="Times New Roman"/>
          <w:sz w:val="28"/>
          <w:szCs w:val="28"/>
        </w:rPr>
        <w:t xml:space="preserve"> – начальник </w:t>
      </w:r>
      <w:r>
        <w:rPr>
          <w:rFonts w:ascii="Times New Roman" w:hAnsi="Times New Roman" w:cs="Times New Roman"/>
          <w:sz w:val="28"/>
          <w:szCs w:val="28"/>
        </w:rPr>
        <w:t xml:space="preserve">градостроительного отдела </w:t>
      </w:r>
      <w:r w:rsidR="006E2061" w:rsidRPr="001076E4">
        <w:rPr>
          <w:rFonts w:ascii="Times New Roman" w:hAnsi="Times New Roman" w:cs="Times New Roman"/>
          <w:sz w:val="28"/>
          <w:szCs w:val="28"/>
        </w:rPr>
        <w:t>управления строительства и архитектуры администрации Еткульского муниципального района, заместитель председателя комиссии по подготовке проекта «Внесение изменений в Правила землепользования и застройки для каждого сельского поселения Еткульского муниципального района»</w:t>
      </w:r>
    </w:p>
    <w:p w:rsidR="00D27A80" w:rsidRDefault="00D27A80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14DC">
        <w:rPr>
          <w:rFonts w:ascii="Times New Roman" w:hAnsi="Times New Roman" w:cs="Times New Roman"/>
          <w:b/>
          <w:sz w:val="28"/>
          <w:szCs w:val="28"/>
        </w:rPr>
        <w:t>Секретарь:</w:t>
      </w:r>
    </w:p>
    <w:p w:rsidR="003C4C72" w:rsidRPr="003C4C72" w:rsidRDefault="003C4C72" w:rsidP="003C4C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Горожанина Елена Алексеевна – ведущий специалист </w:t>
      </w:r>
      <w:r w:rsidRPr="001076E4">
        <w:rPr>
          <w:rFonts w:ascii="Times New Roman" w:hAnsi="Times New Roman" w:cs="Times New Roman"/>
          <w:sz w:val="28"/>
          <w:szCs w:val="28"/>
        </w:rPr>
        <w:t xml:space="preserve">управления строительства и архитектуры администрации </w:t>
      </w:r>
      <w:proofErr w:type="spellStart"/>
      <w:r w:rsidRPr="001076E4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1076E4">
        <w:rPr>
          <w:rFonts w:ascii="Times New Roman" w:hAnsi="Times New Roman" w:cs="Times New Roman"/>
          <w:sz w:val="28"/>
          <w:szCs w:val="28"/>
        </w:rPr>
        <w:t xml:space="preserve"> муниципального района, </w:t>
      </w:r>
      <w:r>
        <w:rPr>
          <w:rFonts w:ascii="Times New Roman" w:hAnsi="Times New Roman" w:cs="Times New Roman"/>
          <w:sz w:val="28"/>
          <w:szCs w:val="28"/>
        </w:rPr>
        <w:t>секретарь</w:t>
      </w:r>
      <w:r w:rsidRPr="001076E4">
        <w:rPr>
          <w:rFonts w:ascii="Times New Roman" w:hAnsi="Times New Roman" w:cs="Times New Roman"/>
          <w:sz w:val="28"/>
          <w:szCs w:val="28"/>
        </w:rPr>
        <w:t xml:space="preserve"> комиссии по подготовке проекта «Внесение изменений в Правила землепользования и застройки для каждого сельского поселения </w:t>
      </w:r>
      <w:proofErr w:type="spellStart"/>
      <w:r w:rsidRPr="001076E4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1076E4">
        <w:rPr>
          <w:rFonts w:ascii="Times New Roman" w:hAnsi="Times New Roman" w:cs="Times New Roman"/>
          <w:sz w:val="28"/>
          <w:szCs w:val="28"/>
        </w:rPr>
        <w:t xml:space="preserve"> муниципального района»</w:t>
      </w:r>
    </w:p>
    <w:p w:rsidR="006E2061" w:rsidRPr="001076E4" w:rsidRDefault="006E2061" w:rsidP="0062370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ab/>
      </w:r>
      <w:r w:rsidR="00E61CFD" w:rsidRPr="001076E4">
        <w:rPr>
          <w:rFonts w:ascii="Times New Roman" w:hAnsi="Times New Roman" w:cs="Times New Roman"/>
          <w:b/>
          <w:sz w:val="28"/>
          <w:szCs w:val="28"/>
        </w:rPr>
        <w:t xml:space="preserve">Участники публичных слушаний: </w:t>
      </w:r>
    </w:p>
    <w:p w:rsidR="00E61CFD" w:rsidRPr="001076E4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>В публичных слушаниях приняли участие</w:t>
      </w:r>
      <w:r w:rsidR="00196C64">
        <w:rPr>
          <w:rFonts w:ascii="Times New Roman" w:hAnsi="Times New Roman" w:cs="Times New Roman"/>
          <w:sz w:val="28"/>
          <w:szCs w:val="28"/>
        </w:rPr>
        <w:t xml:space="preserve"> </w:t>
      </w:r>
      <w:r w:rsidR="009948A6" w:rsidRPr="009948A6">
        <w:rPr>
          <w:rFonts w:ascii="Times New Roman" w:hAnsi="Times New Roman" w:cs="Times New Roman"/>
          <w:sz w:val="28"/>
          <w:szCs w:val="28"/>
          <w:u w:val="single"/>
        </w:rPr>
        <w:t>7</w:t>
      </w:r>
      <w:r w:rsidRPr="001076E4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780979" w:rsidRPr="001076E4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b/>
          <w:sz w:val="28"/>
          <w:szCs w:val="28"/>
        </w:rPr>
        <w:t>Предмет слушаний:</w:t>
      </w:r>
    </w:p>
    <w:p w:rsidR="00E61CFD" w:rsidRPr="001076E4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 xml:space="preserve">Рассмотрение проекта «Внесение изменений в Правила землепользования и застройки </w:t>
      </w:r>
      <w:r w:rsidR="00A41150" w:rsidRPr="001076E4">
        <w:rPr>
          <w:rFonts w:ascii="Times New Roman" w:hAnsi="Times New Roman" w:cs="Times New Roman"/>
          <w:sz w:val="28"/>
          <w:szCs w:val="28"/>
        </w:rPr>
        <w:t>Еманжелинского</w:t>
      </w:r>
      <w:r w:rsidRPr="001076E4">
        <w:rPr>
          <w:rFonts w:ascii="Times New Roman" w:hAnsi="Times New Roman" w:cs="Times New Roman"/>
          <w:sz w:val="28"/>
          <w:szCs w:val="28"/>
        </w:rPr>
        <w:t xml:space="preserve"> сельского поселения Еткульского муниципального района»</w:t>
      </w:r>
    </w:p>
    <w:p w:rsidR="00E61CFD" w:rsidRPr="001076E4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76E4">
        <w:rPr>
          <w:rFonts w:ascii="Times New Roman" w:hAnsi="Times New Roman" w:cs="Times New Roman"/>
          <w:b/>
          <w:sz w:val="28"/>
          <w:szCs w:val="28"/>
        </w:rPr>
        <w:t>Основание для проведения публичных слушаний:</w:t>
      </w:r>
    </w:p>
    <w:p w:rsidR="00D862EB" w:rsidRDefault="00E61CFD" w:rsidP="00D862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76E4">
        <w:rPr>
          <w:rFonts w:ascii="Times New Roman" w:hAnsi="Times New Roman" w:cs="Times New Roman"/>
          <w:sz w:val="28"/>
          <w:szCs w:val="28"/>
        </w:rPr>
        <w:lastRenderedPageBreak/>
        <w:t xml:space="preserve">Публичные слушания проведены в соответствии с Конституцией Российской Федерации, Федеральным законом </w:t>
      </w:r>
      <w:r w:rsidR="00926278" w:rsidRPr="001076E4">
        <w:rPr>
          <w:rFonts w:ascii="Times New Roman" w:hAnsi="Times New Roman" w:cs="Times New Roman"/>
          <w:sz w:val="28"/>
          <w:szCs w:val="28"/>
        </w:rPr>
        <w:t xml:space="preserve">от 29.12.2004 № 191-ФЗ «О введении в действие Градостроительного кодекса РФ», Градостроительным кодексом РФ, Федеральным законом от 06.10.2003 года № 131-ФЗ «Об общих принципах организации местного самоуправления в Российской федерации», Уставом </w:t>
      </w:r>
      <w:r w:rsidR="00974E68" w:rsidRPr="001076E4">
        <w:rPr>
          <w:rFonts w:ascii="Times New Roman" w:hAnsi="Times New Roman" w:cs="Times New Roman"/>
          <w:sz w:val="28"/>
          <w:szCs w:val="28"/>
        </w:rPr>
        <w:t>Еманжелинского</w:t>
      </w:r>
      <w:r w:rsidR="00926278" w:rsidRPr="001076E4">
        <w:rPr>
          <w:rFonts w:ascii="Times New Roman" w:hAnsi="Times New Roman" w:cs="Times New Roman"/>
          <w:sz w:val="28"/>
          <w:szCs w:val="28"/>
        </w:rPr>
        <w:t xml:space="preserve"> сельского поселения Еткульского муниципального района Челябинской области, </w:t>
      </w:r>
      <w:r w:rsidR="00D862EB" w:rsidRPr="003C4C72">
        <w:rPr>
          <w:rFonts w:ascii="Times New Roman" w:hAnsi="Times New Roman" w:cs="Times New Roman"/>
          <w:sz w:val="28"/>
          <w:szCs w:val="28"/>
        </w:rPr>
        <w:t>Постановление администрации Еткульског</w:t>
      </w:r>
      <w:r w:rsidR="00140639" w:rsidRPr="003C4C72">
        <w:rPr>
          <w:rFonts w:ascii="Times New Roman" w:hAnsi="Times New Roman" w:cs="Times New Roman"/>
          <w:sz w:val="28"/>
          <w:szCs w:val="28"/>
        </w:rPr>
        <w:t xml:space="preserve">о муниципального района от </w:t>
      </w:r>
      <w:r w:rsidR="00C12183" w:rsidRPr="003C4C72">
        <w:rPr>
          <w:rFonts w:ascii="Times New Roman" w:hAnsi="Times New Roman" w:cs="Times New Roman"/>
          <w:sz w:val="28"/>
          <w:szCs w:val="28"/>
        </w:rPr>
        <w:t>1</w:t>
      </w:r>
      <w:r w:rsidR="00217E46">
        <w:rPr>
          <w:rFonts w:ascii="Times New Roman" w:hAnsi="Times New Roman" w:cs="Times New Roman"/>
          <w:sz w:val="28"/>
          <w:szCs w:val="28"/>
        </w:rPr>
        <w:t>7</w:t>
      </w:r>
      <w:r w:rsidR="00C12183" w:rsidRPr="003C4C72">
        <w:rPr>
          <w:rFonts w:ascii="Times New Roman" w:hAnsi="Times New Roman" w:cs="Times New Roman"/>
          <w:sz w:val="28"/>
          <w:szCs w:val="28"/>
        </w:rPr>
        <w:t>.0</w:t>
      </w:r>
      <w:r w:rsidR="00217E46">
        <w:rPr>
          <w:rFonts w:ascii="Times New Roman" w:hAnsi="Times New Roman" w:cs="Times New Roman"/>
          <w:sz w:val="28"/>
          <w:szCs w:val="28"/>
        </w:rPr>
        <w:t>8</w:t>
      </w:r>
      <w:r w:rsidR="00C12183" w:rsidRPr="003C4C72">
        <w:rPr>
          <w:rFonts w:ascii="Times New Roman" w:hAnsi="Times New Roman" w:cs="Times New Roman"/>
          <w:sz w:val="28"/>
          <w:szCs w:val="28"/>
        </w:rPr>
        <w:t>.2021</w:t>
      </w:r>
      <w:r w:rsidR="00D862EB" w:rsidRPr="003C4C72">
        <w:rPr>
          <w:rFonts w:ascii="Times New Roman" w:hAnsi="Times New Roman" w:cs="Times New Roman"/>
          <w:sz w:val="28"/>
          <w:szCs w:val="28"/>
        </w:rPr>
        <w:t>г. №</w:t>
      </w:r>
      <w:r w:rsidR="00217E46">
        <w:rPr>
          <w:rFonts w:ascii="Times New Roman" w:hAnsi="Times New Roman" w:cs="Times New Roman"/>
          <w:sz w:val="28"/>
          <w:szCs w:val="28"/>
        </w:rPr>
        <w:t>637</w:t>
      </w:r>
      <w:r w:rsidR="00D862EB" w:rsidRPr="003C4C72">
        <w:rPr>
          <w:rFonts w:ascii="Times New Roman" w:hAnsi="Times New Roman" w:cs="Times New Roman"/>
          <w:sz w:val="28"/>
          <w:szCs w:val="28"/>
        </w:rPr>
        <w:t xml:space="preserve"> «О проведении публичных</w:t>
      </w:r>
      <w:proofErr w:type="gramEnd"/>
      <w:r w:rsidR="00D862EB" w:rsidRPr="003C4C72">
        <w:rPr>
          <w:rFonts w:ascii="Times New Roman" w:hAnsi="Times New Roman" w:cs="Times New Roman"/>
          <w:sz w:val="28"/>
          <w:szCs w:val="28"/>
        </w:rPr>
        <w:t xml:space="preserve"> слушаний по проект</w:t>
      </w:r>
      <w:r w:rsidR="00C12183" w:rsidRPr="003C4C72">
        <w:rPr>
          <w:rFonts w:ascii="Times New Roman" w:hAnsi="Times New Roman" w:cs="Times New Roman"/>
          <w:sz w:val="28"/>
          <w:szCs w:val="28"/>
        </w:rPr>
        <w:t>у</w:t>
      </w:r>
      <w:r w:rsidR="00D862EB" w:rsidRPr="003C4C72">
        <w:rPr>
          <w:rFonts w:ascii="Times New Roman" w:hAnsi="Times New Roman" w:cs="Times New Roman"/>
          <w:sz w:val="28"/>
          <w:szCs w:val="28"/>
        </w:rPr>
        <w:t xml:space="preserve"> внесения изменений в Правила землепользования и застройки </w:t>
      </w:r>
      <w:proofErr w:type="spellStart"/>
      <w:r w:rsidR="00C12183" w:rsidRPr="003C4C72">
        <w:rPr>
          <w:rFonts w:ascii="Times New Roman" w:hAnsi="Times New Roman" w:cs="Times New Roman"/>
          <w:sz w:val="28"/>
          <w:szCs w:val="28"/>
        </w:rPr>
        <w:t>Еманжелинского</w:t>
      </w:r>
      <w:proofErr w:type="spellEnd"/>
      <w:r w:rsidR="00D862EB" w:rsidRPr="003C4C7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D862EB" w:rsidRPr="003C4C72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="00D862EB" w:rsidRPr="003C4C72">
        <w:rPr>
          <w:rFonts w:ascii="Times New Roman" w:hAnsi="Times New Roman" w:cs="Times New Roman"/>
          <w:sz w:val="28"/>
          <w:szCs w:val="28"/>
        </w:rPr>
        <w:t xml:space="preserve"> муниципального района».</w:t>
      </w:r>
    </w:p>
    <w:p w:rsidR="0020206F" w:rsidRPr="001076E4" w:rsidRDefault="0020206F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76E4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780979" w:rsidRPr="001076E4" w:rsidRDefault="0020206F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 xml:space="preserve">Обсуждение проекта «Внесение изменений в Правила </w:t>
      </w:r>
      <w:r w:rsidR="00780979" w:rsidRPr="001076E4">
        <w:rPr>
          <w:rFonts w:ascii="Times New Roman" w:hAnsi="Times New Roman" w:cs="Times New Roman"/>
          <w:sz w:val="28"/>
          <w:szCs w:val="28"/>
        </w:rPr>
        <w:t xml:space="preserve">землепользования и застройки </w:t>
      </w:r>
      <w:r w:rsidR="00A41150" w:rsidRPr="001076E4">
        <w:rPr>
          <w:rFonts w:ascii="Times New Roman" w:hAnsi="Times New Roman" w:cs="Times New Roman"/>
          <w:sz w:val="28"/>
          <w:szCs w:val="28"/>
        </w:rPr>
        <w:t>Еманжелинского</w:t>
      </w:r>
      <w:r w:rsidR="00780979" w:rsidRPr="001076E4">
        <w:rPr>
          <w:rFonts w:ascii="Times New Roman" w:hAnsi="Times New Roman" w:cs="Times New Roman"/>
          <w:sz w:val="28"/>
          <w:szCs w:val="28"/>
        </w:rPr>
        <w:t xml:space="preserve"> сельского поселения Еткульского муниципального района»</w:t>
      </w:r>
    </w:p>
    <w:p w:rsidR="0020206F" w:rsidRPr="001076E4" w:rsidRDefault="000208E1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>Порядок проведения публичных слушаний:</w:t>
      </w:r>
    </w:p>
    <w:p w:rsidR="000208E1" w:rsidRPr="001076E4" w:rsidRDefault="000208E1" w:rsidP="004634C4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>Выступления:</w:t>
      </w:r>
    </w:p>
    <w:p w:rsidR="000208E1" w:rsidRPr="001076E4" w:rsidRDefault="000208E1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 xml:space="preserve">- Вступительное слово о порядке проведения публичных слушаний по рассмотрению проекта «Внесение изменений в Правила землепользования и застройки </w:t>
      </w:r>
      <w:r w:rsidR="00A41150" w:rsidRPr="001076E4">
        <w:rPr>
          <w:rFonts w:ascii="Times New Roman" w:hAnsi="Times New Roman" w:cs="Times New Roman"/>
          <w:sz w:val="28"/>
          <w:szCs w:val="28"/>
        </w:rPr>
        <w:t>Еманжелинского</w:t>
      </w:r>
      <w:r w:rsidRPr="001076E4">
        <w:rPr>
          <w:rFonts w:ascii="Times New Roman" w:hAnsi="Times New Roman" w:cs="Times New Roman"/>
          <w:sz w:val="28"/>
          <w:szCs w:val="28"/>
        </w:rPr>
        <w:t xml:space="preserve"> сельского поселения Еткульского муниципального района» - </w:t>
      </w:r>
      <w:r w:rsidR="00A41150" w:rsidRPr="001076E4">
        <w:rPr>
          <w:rFonts w:ascii="Times New Roman" w:hAnsi="Times New Roman" w:cs="Times New Roman"/>
          <w:sz w:val="28"/>
          <w:szCs w:val="28"/>
        </w:rPr>
        <w:t>глава Еманжелинского сельского поселения Еткульского муниципального района О.Л. Бобырев</w:t>
      </w:r>
    </w:p>
    <w:p w:rsidR="000208E1" w:rsidRPr="001076E4" w:rsidRDefault="000208E1" w:rsidP="004634C4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>- Доклад</w:t>
      </w:r>
      <w:r w:rsidR="00EA0EC6">
        <w:rPr>
          <w:rFonts w:ascii="Times New Roman" w:hAnsi="Times New Roman" w:cs="Times New Roman"/>
          <w:sz w:val="28"/>
          <w:szCs w:val="28"/>
        </w:rPr>
        <w:t xml:space="preserve"> М.В. </w:t>
      </w:r>
      <w:proofErr w:type="spellStart"/>
      <w:r w:rsidR="00EA0EC6">
        <w:rPr>
          <w:rFonts w:ascii="Times New Roman" w:hAnsi="Times New Roman" w:cs="Times New Roman"/>
          <w:sz w:val="28"/>
          <w:szCs w:val="28"/>
        </w:rPr>
        <w:t>Васенева</w:t>
      </w:r>
      <w:proofErr w:type="spellEnd"/>
      <w:r w:rsidR="002957F6" w:rsidRPr="001076E4">
        <w:rPr>
          <w:rFonts w:ascii="Times New Roman" w:hAnsi="Times New Roman" w:cs="Times New Roman"/>
          <w:sz w:val="28"/>
          <w:szCs w:val="28"/>
        </w:rPr>
        <w:t>.</w:t>
      </w:r>
    </w:p>
    <w:p w:rsidR="002957F6" w:rsidRPr="001076E4" w:rsidRDefault="002957F6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>2. Рассмотрение вопросов и предложений участников публичных слушаний</w:t>
      </w:r>
      <w:r w:rsidR="00294326" w:rsidRPr="001076E4">
        <w:rPr>
          <w:rFonts w:ascii="Times New Roman" w:hAnsi="Times New Roman" w:cs="Times New Roman"/>
          <w:sz w:val="28"/>
          <w:szCs w:val="28"/>
        </w:rPr>
        <w:t>:</w:t>
      </w:r>
    </w:p>
    <w:p w:rsidR="008F0F31" w:rsidRPr="001076E4" w:rsidRDefault="00C4531A" w:rsidP="003F3F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 xml:space="preserve">Непосредственно по внесению изменений в </w:t>
      </w:r>
      <w:r w:rsidR="002E0A4E" w:rsidRPr="001076E4">
        <w:rPr>
          <w:rFonts w:ascii="Times New Roman" w:hAnsi="Times New Roman" w:cs="Times New Roman"/>
          <w:sz w:val="28"/>
          <w:szCs w:val="28"/>
        </w:rPr>
        <w:t>п</w:t>
      </w:r>
      <w:r w:rsidRPr="001076E4">
        <w:rPr>
          <w:rFonts w:ascii="Times New Roman" w:hAnsi="Times New Roman" w:cs="Times New Roman"/>
          <w:sz w:val="28"/>
          <w:szCs w:val="28"/>
        </w:rPr>
        <w:t xml:space="preserve">равила землепользования и застройки </w:t>
      </w:r>
      <w:proofErr w:type="spellStart"/>
      <w:r w:rsidR="00A41150" w:rsidRPr="001076E4">
        <w:rPr>
          <w:rFonts w:ascii="Times New Roman" w:hAnsi="Times New Roman" w:cs="Times New Roman"/>
          <w:sz w:val="28"/>
          <w:szCs w:val="28"/>
        </w:rPr>
        <w:t>Еманжелинского</w:t>
      </w:r>
      <w:proofErr w:type="spellEnd"/>
      <w:r w:rsidRPr="001076E4">
        <w:rPr>
          <w:rFonts w:ascii="Times New Roman" w:hAnsi="Times New Roman" w:cs="Times New Roman"/>
          <w:sz w:val="28"/>
          <w:szCs w:val="28"/>
        </w:rPr>
        <w:t xml:space="preserve"> сельского поселения:</w:t>
      </w:r>
    </w:p>
    <w:p w:rsidR="0066491D" w:rsidRPr="001076E4" w:rsidRDefault="00D862EB" w:rsidP="0066491D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>В  карте градостроительного зонирования территории Еманжелинского сельского поселения отобразить следующие изменения:</w:t>
      </w:r>
    </w:p>
    <w:tbl>
      <w:tblPr>
        <w:tblStyle w:val="11"/>
        <w:tblW w:w="9905" w:type="dxa"/>
        <w:tblLayout w:type="fixed"/>
        <w:tblLook w:val="04A0" w:firstRow="1" w:lastRow="0" w:firstColumn="1" w:lastColumn="0" w:noHBand="0" w:noVBand="1"/>
      </w:tblPr>
      <w:tblGrid>
        <w:gridCol w:w="3369"/>
        <w:gridCol w:w="1559"/>
        <w:gridCol w:w="2505"/>
        <w:gridCol w:w="2472"/>
      </w:tblGrid>
      <w:tr w:rsidR="0004583E" w:rsidRPr="001076E4" w:rsidTr="00E7582F">
        <w:trPr>
          <w:trHeight w:val="1363"/>
        </w:trPr>
        <w:tc>
          <w:tcPr>
            <w:tcW w:w="3369" w:type="dxa"/>
            <w:vMerge w:val="restart"/>
          </w:tcPr>
          <w:p w:rsidR="0004583E" w:rsidRPr="001076E4" w:rsidRDefault="0004583E" w:rsidP="00381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76E4">
              <w:rPr>
                <w:rFonts w:ascii="Times New Roman" w:hAnsi="Times New Roman" w:cs="Times New Roman"/>
                <w:sz w:val="28"/>
                <w:szCs w:val="28"/>
              </w:rPr>
              <w:t>Номер кадастрового квартала или земельного участка, местоположение</w:t>
            </w:r>
          </w:p>
        </w:tc>
        <w:tc>
          <w:tcPr>
            <w:tcW w:w="1559" w:type="dxa"/>
            <w:vMerge w:val="restart"/>
          </w:tcPr>
          <w:p w:rsidR="0004583E" w:rsidRPr="001076E4" w:rsidRDefault="0004583E" w:rsidP="00381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76E4">
              <w:rPr>
                <w:rFonts w:ascii="Times New Roman" w:hAnsi="Times New Roman" w:cs="Times New Roman"/>
                <w:sz w:val="28"/>
                <w:szCs w:val="28"/>
              </w:rPr>
              <w:t>Характер вносимых изменений</w:t>
            </w:r>
          </w:p>
        </w:tc>
        <w:tc>
          <w:tcPr>
            <w:tcW w:w="4977" w:type="dxa"/>
            <w:gridSpan w:val="2"/>
          </w:tcPr>
          <w:p w:rsidR="0004583E" w:rsidRPr="001076E4" w:rsidRDefault="0004583E" w:rsidP="00381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76E4">
              <w:rPr>
                <w:rFonts w:ascii="Times New Roman" w:hAnsi="Times New Roman" w:cs="Times New Roman"/>
                <w:sz w:val="28"/>
                <w:szCs w:val="28"/>
              </w:rPr>
              <w:t>Вид территориальной зоны</w:t>
            </w:r>
          </w:p>
        </w:tc>
      </w:tr>
      <w:tr w:rsidR="0004583E" w:rsidRPr="001076E4" w:rsidTr="00A760B0">
        <w:trPr>
          <w:trHeight w:val="670"/>
        </w:trPr>
        <w:tc>
          <w:tcPr>
            <w:tcW w:w="3369" w:type="dxa"/>
            <w:vMerge/>
          </w:tcPr>
          <w:p w:rsidR="0004583E" w:rsidRPr="001076E4" w:rsidRDefault="0004583E" w:rsidP="00381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4583E" w:rsidRPr="001076E4" w:rsidRDefault="0004583E" w:rsidP="00381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</w:tcPr>
          <w:p w:rsidR="0004583E" w:rsidRPr="001076E4" w:rsidRDefault="0004583E" w:rsidP="00381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76E4">
              <w:rPr>
                <w:rFonts w:ascii="Times New Roman" w:hAnsi="Times New Roman" w:cs="Times New Roman"/>
                <w:sz w:val="28"/>
                <w:szCs w:val="28"/>
              </w:rPr>
              <w:t>действующее зонирование</w:t>
            </w:r>
          </w:p>
        </w:tc>
        <w:tc>
          <w:tcPr>
            <w:tcW w:w="2472" w:type="dxa"/>
          </w:tcPr>
          <w:p w:rsidR="0004583E" w:rsidRPr="001076E4" w:rsidRDefault="0004583E" w:rsidP="00381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76E4">
              <w:rPr>
                <w:rFonts w:ascii="Times New Roman" w:hAnsi="Times New Roman" w:cs="Times New Roman"/>
                <w:sz w:val="28"/>
                <w:szCs w:val="28"/>
              </w:rPr>
              <w:t>с учетом изменений</w:t>
            </w:r>
          </w:p>
        </w:tc>
      </w:tr>
      <w:tr w:rsidR="0004583E" w:rsidRPr="001076E4" w:rsidTr="00E7582F">
        <w:trPr>
          <w:trHeight w:val="1368"/>
        </w:trPr>
        <w:tc>
          <w:tcPr>
            <w:tcW w:w="3369" w:type="dxa"/>
          </w:tcPr>
          <w:p w:rsidR="00E7582F" w:rsidRPr="00E7582F" w:rsidRDefault="00E7582F" w:rsidP="00E75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74:07:0701004:330, </w:t>
            </w:r>
          </w:p>
          <w:p w:rsidR="0004583E" w:rsidRPr="00E7582F" w:rsidRDefault="00E7582F" w:rsidP="00E75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82F">
              <w:rPr>
                <w:rFonts w:ascii="Times New Roman" w:hAnsi="Times New Roman" w:cs="Times New Roman"/>
                <w:sz w:val="28"/>
                <w:szCs w:val="28"/>
              </w:rPr>
              <w:t xml:space="preserve">Челябинская область, р-н </w:t>
            </w:r>
            <w:proofErr w:type="spellStart"/>
            <w:r w:rsidRPr="00E7582F">
              <w:rPr>
                <w:rFonts w:ascii="Times New Roman" w:hAnsi="Times New Roman" w:cs="Times New Roman"/>
                <w:sz w:val="28"/>
                <w:szCs w:val="28"/>
              </w:rPr>
              <w:t>Еткульский</w:t>
            </w:r>
            <w:proofErr w:type="spellEnd"/>
            <w:r w:rsidRPr="00E7582F">
              <w:rPr>
                <w:rFonts w:ascii="Times New Roman" w:hAnsi="Times New Roman" w:cs="Times New Roman"/>
                <w:sz w:val="28"/>
                <w:szCs w:val="28"/>
              </w:rPr>
              <w:t xml:space="preserve">, установлено относительно ориентира, расположенного за пределами участка. Ориентир </w:t>
            </w:r>
            <w:proofErr w:type="gramStart"/>
            <w:r w:rsidRPr="00E758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E7582F">
              <w:rPr>
                <w:rFonts w:ascii="Times New Roman" w:hAnsi="Times New Roman" w:cs="Times New Roman"/>
                <w:sz w:val="28"/>
                <w:szCs w:val="28"/>
              </w:rPr>
              <w:t xml:space="preserve">. Еманжелинка. Участок находится примерно в 400 м. от ориентира по направлению на северо-запад. Почтовый адрес </w:t>
            </w:r>
            <w:r w:rsidRPr="00E758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ориентира: Челябинская область, </w:t>
            </w:r>
            <w:proofErr w:type="spellStart"/>
            <w:r w:rsidRPr="00E7582F">
              <w:rPr>
                <w:rFonts w:ascii="Times New Roman" w:hAnsi="Times New Roman" w:cs="Times New Roman"/>
                <w:sz w:val="28"/>
                <w:szCs w:val="28"/>
              </w:rPr>
              <w:t>Еткульский</w:t>
            </w:r>
            <w:proofErr w:type="spellEnd"/>
            <w:r w:rsidRPr="00E7582F">
              <w:rPr>
                <w:rFonts w:ascii="Times New Roman" w:hAnsi="Times New Roman" w:cs="Times New Roman"/>
                <w:sz w:val="28"/>
                <w:szCs w:val="28"/>
              </w:rPr>
              <w:t xml:space="preserve"> р-н, </w:t>
            </w:r>
            <w:proofErr w:type="gramStart"/>
            <w:r w:rsidRPr="00E758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E7582F">
              <w:rPr>
                <w:rFonts w:ascii="Times New Roman" w:hAnsi="Times New Roman" w:cs="Times New Roman"/>
                <w:sz w:val="28"/>
                <w:szCs w:val="28"/>
              </w:rPr>
              <w:t xml:space="preserve">/с </w:t>
            </w:r>
            <w:proofErr w:type="spellStart"/>
            <w:r w:rsidRPr="00E7582F">
              <w:rPr>
                <w:rFonts w:ascii="Times New Roman" w:hAnsi="Times New Roman" w:cs="Times New Roman"/>
                <w:sz w:val="28"/>
                <w:szCs w:val="28"/>
              </w:rPr>
              <w:t>Еманжелинское</w:t>
            </w:r>
            <w:proofErr w:type="spellEnd"/>
          </w:p>
        </w:tc>
        <w:tc>
          <w:tcPr>
            <w:tcW w:w="1559" w:type="dxa"/>
          </w:tcPr>
          <w:p w:rsidR="0004583E" w:rsidRPr="00084D8E" w:rsidRDefault="0004583E" w:rsidP="003813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D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Изменение части территориальной зоны</w:t>
            </w:r>
          </w:p>
        </w:tc>
        <w:tc>
          <w:tcPr>
            <w:tcW w:w="2505" w:type="dxa"/>
          </w:tcPr>
          <w:p w:rsidR="0004583E" w:rsidRPr="00084D8E" w:rsidRDefault="00556841" w:rsidP="00381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8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72" w:type="dxa"/>
          </w:tcPr>
          <w:p w:rsidR="0004583E" w:rsidRPr="00084D8E" w:rsidRDefault="00A760B0" w:rsidP="00A760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04583E" w:rsidRPr="00084D8E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производственная зона</w:t>
            </w:r>
          </w:p>
        </w:tc>
      </w:tr>
      <w:tr w:rsidR="00084D8E" w:rsidRPr="001076E4" w:rsidTr="00E7582F">
        <w:trPr>
          <w:trHeight w:val="1368"/>
        </w:trPr>
        <w:tc>
          <w:tcPr>
            <w:tcW w:w="3369" w:type="dxa"/>
          </w:tcPr>
          <w:p w:rsidR="00084D8E" w:rsidRDefault="00084D8E" w:rsidP="00E75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74:07:0701004:278,</w:t>
            </w:r>
          </w:p>
          <w:p w:rsidR="00084D8E" w:rsidRDefault="00084D8E" w:rsidP="00E75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38C6">
              <w:rPr>
                <w:rFonts w:ascii="Times New Roman" w:hAnsi="Times New Roman" w:cs="Times New Roman"/>
                <w:sz w:val="28"/>
                <w:szCs w:val="28"/>
              </w:rPr>
              <w:t xml:space="preserve">Челябинская область, р-н. </w:t>
            </w:r>
            <w:proofErr w:type="spellStart"/>
            <w:r w:rsidRPr="003E38C6">
              <w:rPr>
                <w:rFonts w:ascii="Times New Roman" w:hAnsi="Times New Roman" w:cs="Times New Roman"/>
                <w:sz w:val="28"/>
                <w:szCs w:val="28"/>
              </w:rPr>
              <w:t>Еткульский</w:t>
            </w:r>
            <w:proofErr w:type="spellEnd"/>
            <w:r w:rsidRPr="003E38C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E38C6">
              <w:rPr>
                <w:rFonts w:ascii="Times New Roman" w:hAnsi="Times New Roman" w:cs="Times New Roman"/>
                <w:sz w:val="28"/>
                <w:szCs w:val="28"/>
              </w:rPr>
              <w:t>Еманжелинское</w:t>
            </w:r>
            <w:proofErr w:type="spellEnd"/>
          </w:p>
        </w:tc>
        <w:tc>
          <w:tcPr>
            <w:tcW w:w="1559" w:type="dxa"/>
          </w:tcPr>
          <w:p w:rsidR="00084D8E" w:rsidRPr="0029263B" w:rsidRDefault="00084D8E" w:rsidP="0038137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84D8E">
              <w:rPr>
                <w:rFonts w:ascii="Times New Roman" w:hAnsi="Times New Roman" w:cs="Times New Roman"/>
                <w:sz w:val="28"/>
                <w:szCs w:val="28"/>
              </w:rPr>
              <w:t>Изменение части территориальной зоны</w:t>
            </w:r>
          </w:p>
        </w:tc>
        <w:tc>
          <w:tcPr>
            <w:tcW w:w="2505" w:type="dxa"/>
          </w:tcPr>
          <w:p w:rsidR="00084D8E" w:rsidRPr="00084D8E" w:rsidRDefault="00084D8E" w:rsidP="00A34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8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72" w:type="dxa"/>
          </w:tcPr>
          <w:p w:rsidR="00084D8E" w:rsidRPr="00084D8E" w:rsidRDefault="00A760B0" w:rsidP="00A346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84D8E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производственная зона</w:t>
            </w:r>
          </w:p>
        </w:tc>
      </w:tr>
      <w:tr w:rsidR="00084D8E" w:rsidRPr="001076E4" w:rsidTr="003E38C6">
        <w:trPr>
          <w:trHeight w:val="357"/>
        </w:trPr>
        <w:tc>
          <w:tcPr>
            <w:tcW w:w="3369" w:type="dxa"/>
          </w:tcPr>
          <w:p w:rsidR="00084D8E" w:rsidRDefault="00084D8E" w:rsidP="003E38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82F">
              <w:rPr>
                <w:rFonts w:ascii="Times New Roman" w:hAnsi="Times New Roman" w:cs="Times New Roman"/>
                <w:sz w:val="28"/>
                <w:szCs w:val="28"/>
              </w:rPr>
              <w:t xml:space="preserve">74:07:0701004:639 </w:t>
            </w:r>
          </w:p>
        </w:tc>
        <w:tc>
          <w:tcPr>
            <w:tcW w:w="1559" w:type="dxa"/>
          </w:tcPr>
          <w:p w:rsidR="00084D8E" w:rsidRPr="0029263B" w:rsidRDefault="00084D8E" w:rsidP="0038137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84D8E">
              <w:rPr>
                <w:rFonts w:ascii="Times New Roman" w:hAnsi="Times New Roman" w:cs="Times New Roman"/>
                <w:sz w:val="28"/>
                <w:szCs w:val="28"/>
              </w:rPr>
              <w:t>Изменение части территориальной зоны</w:t>
            </w:r>
          </w:p>
        </w:tc>
        <w:tc>
          <w:tcPr>
            <w:tcW w:w="2505" w:type="dxa"/>
          </w:tcPr>
          <w:p w:rsidR="00084D8E" w:rsidRPr="00084D8E" w:rsidRDefault="00084D8E" w:rsidP="00A34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8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72" w:type="dxa"/>
          </w:tcPr>
          <w:p w:rsidR="00084D8E" w:rsidRPr="00084D8E" w:rsidRDefault="00A760B0" w:rsidP="00A346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84D8E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производственная зона</w:t>
            </w:r>
          </w:p>
        </w:tc>
      </w:tr>
      <w:tr w:rsidR="00084D8E" w:rsidRPr="001076E4" w:rsidTr="00EF6194">
        <w:trPr>
          <w:trHeight w:val="1146"/>
        </w:trPr>
        <w:tc>
          <w:tcPr>
            <w:tcW w:w="3369" w:type="dxa"/>
          </w:tcPr>
          <w:p w:rsidR="00084D8E" w:rsidRDefault="00084D8E" w:rsidP="00EF61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74:07:0701004:277, </w:t>
            </w:r>
            <w:r w:rsidRPr="003E38C6">
              <w:rPr>
                <w:rFonts w:ascii="Times New Roman" w:hAnsi="Times New Roman" w:cs="Times New Roman"/>
                <w:sz w:val="28"/>
                <w:szCs w:val="28"/>
              </w:rPr>
              <w:t xml:space="preserve">Челябинская область, р-н </w:t>
            </w:r>
            <w:proofErr w:type="spellStart"/>
            <w:r w:rsidRPr="003E38C6">
              <w:rPr>
                <w:rFonts w:ascii="Times New Roman" w:hAnsi="Times New Roman" w:cs="Times New Roman"/>
                <w:sz w:val="28"/>
                <w:szCs w:val="28"/>
              </w:rPr>
              <w:t>Еткульский</w:t>
            </w:r>
            <w:proofErr w:type="spellEnd"/>
            <w:r w:rsidRPr="003E38C6">
              <w:rPr>
                <w:rFonts w:ascii="Times New Roman" w:hAnsi="Times New Roman" w:cs="Times New Roman"/>
                <w:sz w:val="28"/>
                <w:szCs w:val="28"/>
              </w:rPr>
              <w:t xml:space="preserve">, в 0,9 км. по направлению на северо-запад от ориентира </w:t>
            </w:r>
            <w:proofErr w:type="spellStart"/>
            <w:r w:rsidRPr="003E38C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3E38C6">
              <w:rPr>
                <w:rFonts w:ascii="Times New Roman" w:hAnsi="Times New Roman" w:cs="Times New Roman"/>
                <w:sz w:val="28"/>
                <w:szCs w:val="28"/>
              </w:rPr>
              <w:t>.Е</w:t>
            </w:r>
            <w:proofErr w:type="gramEnd"/>
            <w:r w:rsidRPr="003E38C6">
              <w:rPr>
                <w:rFonts w:ascii="Times New Roman" w:hAnsi="Times New Roman" w:cs="Times New Roman"/>
                <w:sz w:val="28"/>
                <w:szCs w:val="28"/>
              </w:rPr>
              <w:t>манжелинка</w:t>
            </w:r>
            <w:proofErr w:type="spellEnd"/>
          </w:p>
        </w:tc>
        <w:tc>
          <w:tcPr>
            <w:tcW w:w="1559" w:type="dxa"/>
          </w:tcPr>
          <w:p w:rsidR="00084D8E" w:rsidRPr="0029263B" w:rsidRDefault="00084D8E" w:rsidP="0038137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84D8E">
              <w:rPr>
                <w:rFonts w:ascii="Times New Roman" w:hAnsi="Times New Roman" w:cs="Times New Roman"/>
                <w:sz w:val="28"/>
                <w:szCs w:val="28"/>
              </w:rPr>
              <w:t>Изменение части территориальной зоны</w:t>
            </w:r>
          </w:p>
        </w:tc>
        <w:tc>
          <w:tcPr>
            <w:tcW w:w="2505" w:type="dxa"/>
          </w:tcPr>
          <w:p w:rsidR="00084D8E" w:rsidRPr="00084D8E" w:rsidRDefault="00084D8E" w:rsidP="00A34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8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72" w:type="dxa"/>
          </w:tcPr>
          <w:p w:rsidR="00084D8E" w:rsidRPr="00084D8E" w:rsidRDefault="00A760B0" w:rsidP="00A346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84D8E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производственная зона</w:t>
            </w:r>
          </w:p>
        </w:tc>
      </w:tr>
      <w:tr w:rsidR="00084D8E" w:rsidRPr="001076E4" w:rsidTr="00E7582F">
        <w:trPr>
          <w:trHeight w:val="1368"/>
        </w:trPr>
        <w:tc>
          <w:tcPr>
            <w:tcW w:w="3369" w:type="dxa"/>
          </w:tcPr>
          <w:p w:rsidR="00084D8E" w:rsidRPr="00EF6194" w:rsidRDefault="00084D8E" w:rsidP="00EF61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74:07:0701004:5 </w:t>
            </w:r>
            <w:r w:rsidRPr="00EF6194">
              <w:rPr>
                <w:rFonts w:ascii="Times New Roman" w:hAnsi="Times New Roman" w:cs="Times New Roman"/>
                <w:sz w:val="28"/>
                <w:szCs w:val="28"/>
              </w:rPr>
              <w:t>(единое землепользование из участков 74:07:0701004:147 и 74:07:0701004:148)</w:t>
            </w:r>
          </w:p>
          <w:p w:rsidR="00084D8E" w:rsidRDefault="00084D8E" w:rsidP="00EF61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6194">
              <w:rPr>
                <w:rFonts w:ascii="Times New Roman" w:hAnsi="Times New Roman" w:cs="Times New Roman"/>
                <w:sz w:val="28"/>
                <w:szCs w:val="28"/>
              </w:rPr>
              <w:t xml:space="preserve">74:07:0701004:149 </w:t>
            </w:r>
            <w:r w:rsidRPr="003E38C6">
              <w:rPr>
                <w:rFonts w:ascii="Times New Roman" w:hAnsi="Times New Roman" w:cs="Times New Roman"/>
                <w:sz w:val="28"/>
                <w:szCs w:val="28"/>
              </w:rPr>
              <w:t xml:space="preserve">Челябинская область, р-н </w:t>
            </w:r>
            <w:proofErr w:type="spellStart"/>
            <w:r w:rsidRPr="003E38C6">
              <w:rPr>
                <w:rFonts w:ascii="Times New Roman" w:hAnsi="Times New Roman" w:cs="Times New Roman"/>
                <w:sz w:val="28"/>
                <w:szCs w:val="28"/>
              </w:rPr>
              <w:t>Еткульский</w:t>
            </w:r>
            <w:proofErr w:type="spellEnd"/>
            <w:r w:rsidRPr="003E38C6">
              <w:rPr>
                <w:rFonts w:ascii="Times New Roman" w:hAnsi="Times New Roman" w:cs="Times New Roman"/>
                <w:sz w:val="28"/>
                <w:szCs w:val="28"/>
              </w:rPr>
              <w:t xml:space="preserve">, в 1000 м. по направлению на северо-запад от ориентира </w:t>
            </w:r>
            <w:proofErr w:type="spellStart"/>
            <w:r w:rsidRPr="003E38C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3E38C6">
              <w:rPr>
                <w:rFonts w:ascii="Times New Roman" w:hAnsi="Times New Roman" w:cs="Times New Roman"/>
                <w:sz w:val="28"/>
                <w:szCs w:val="28"/>
              </w:rPr>
              <w:t>.Е</w:t>
            </w:r>
            <w:proofErr w:type="gramEnd"/>
            <w:r w:rsidRPr="003E38C6">
              <w:rPr>
                <w:rFonts w:ascii="Times New Roman" w:hAnsi="Times New Roman" w:cs="Times New Roman"/>
                <w:sz w:val="28"/>
                <w:szCs w:val="28"/>
              </w:rPr>
              <w:t>манжелинка</w:t>
            </w:r>
            <w:proofErr w:type="spellEnd"/>
          </w:p>
          <w:p w:rsidR="00084D8E" w:rsidRDefault="00084D8E" w:rsidP="00EF61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84D8E" w:rsidRPr="0029263B" w:rsidRDefault="00084D8E" w:rsidP="0038137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84D8E">
              <w:rPr>
                <w:rFonts w:ascii="Times New Roman" w:hAnsi="Times New Roman" w:cs="Times New Roman"/>
                <w:sz w:val="28"/>
                <w:szCs w:val="28"/>
              </w:rPr>
              <w:t>Изменение части территориальной зоны</w:t>
            </w:r>
          </w:p>
        </w:tc>
        <w:tc>
          <w:tcPr>
            <w:tcW w:w="2505" w:type="dxa"/>
          </w:tcPr>
          <w:p w:rsidR="00084D8E" w:rsidRPr="00084D8E" w:rsidRDefault="00084D8E" w:rsidP="00A34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8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72" w:type="dxa"/>
          </w:tcPr>
          <w:p w:rsidR="00084D8E" w:rsidRPr="00084D8E" w:rsidRDefault="00A760B0" w:rsidP="00A346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84D8E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производственная зона</w:t>
            </w:r>
          </w:p>
        </w:tc>
      </w:tr>
      <w:tr w:rsidR="00084D8E" w:rsidRPr="001076E4" w:rsidTr="00E7582F">
        <w:trPr>
          <w:trHeight w:val="1368"/>
        </w:trPr>
        <w:tc>
          <w:tcPr>
            <w:tcW w:w="3369" w:type="dxa"/>
          </w:tcPr>
          <w:p w:rsidR="00084D8E" w:rsidRPr="003E38C6" w:rsidRDefault="00084D8E" w:rsidP="003E38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74:07:0701004:315, </w:t>
            </w:r>
          </w:p>
          <w:p w:rsidR="00084D8E" w:rsidRDefault="00084D8E" w:rsidP="003E38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556841">
              <w:rPr>
                <w:rFonts w:ascii="Times New Roman" w:hAnsi="Times New Roman" w:cs="Times New Roman"/>
                <w:sz w:val="28"/>
                <w:szCs w:val="28"/>
              </w:rPr>
              <w:t xml:space="preserve">елябинская область, </w:t>
            </w:r>
            <w:proofErr w:type="spellStart"/>
            <w:r w:rsidRPr="00556841">
              <w:rPr>
                <w:rFonts w:ascii="Times New Roman" w:hAnsi="Times New Roman" w:cs="Times New Roman"/>
                <w:sz w:val="28"/>
                <w:szCs w:val="28"/>
              </w:rPr>
              <w:t>Еткульский</w:t>
            </w:r>
            <w:proofErr w:type="spellEnd"/>
            <w:r w:rsidRPr="00556841">
              <w:rPr>
                <w:rFonts w:ascii="Times New Roman" w:hAnsi="Times New Roman" w:cs="Times New Roman"/>
                <w:sz w:val="28"/>
                <w:szCs w:val="28"/>
              </w:rPr>
              <w:t xml:space="preserve"> район, в 60 м по направлению на северо-запад от </w:t>
            </w:r>
            <w:proofErr w:type="spellStart"/>
            <w:r w:rsidRPr="0055684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556841">
              <w:rPr>
                <w:rFonts w:ascii="Times New Roman" w:hAnsi="Times New Roman" w:cs="Times New Roman"/>
                <w:sz w:val="28"/>
                <w:szCs w:val="28"/>
              </w:rPr>
              <w:t>.Е</w:t>
            </w:r>
            <w:proofErr w:type="gramEnd"/>
            <w:r w:rsidRPr="00556841">
              <w:rPr>
                <w:rFonts w:ascii="Times New Roman" w:hAnsi="Times New Roman" w:cs="Times New Roman"/>
                <w:sz w:val="28"/>
                <w:szCs w:val="28"/>
              </w:rPr>
              <w:t>манжелинка</w:t>
            </w:r>
            <w:proofErr w:type="spellEnd"/>
          </w:p>
        </w:tc>
        <w:tc>
          <w:tcPr>
            <w:tcW w:w="1559" w:type="dxa"/>
          </w:tcPr>
          <w:p w:rsidR="00084D8E" w:rsidRPr="0029263B" w:rsidRDefault="00084D8E" w:rsidP="0038137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84D8E">
              <w:rPr>
                <w:rFonts w:ascii="Times New Roman" w:hAnsi="Times New Roman" w:cs="Times New Roman"/>
                <w:sz w:val="28"/>
                <w:szCs w:val="28"/>
              </w:rPr>
              <w:t>Изменение части территориальной зоны</w:t>
            </w:r>
          </w:p>
        </w:tc>
        <w:tc>
          <w:tcPr>
            <w:tcW w:w="2505" w:type="dxa"/>
          </w:tcPr>
          <w:p w:rsidR="00084D8E" w:rsidRPr="00084D8E" w:rsidRDefault="00084D8E" w:rsidP="00A34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8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72" w:type="dxa"/>
          </w:tcPr>
          <w:p w:rsidR="00084D8E" w:rsidRPr="00084D8E" w:rsidRDefault="00A760B0" w:rsidP="00A346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84D8E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производственная зона</w:t>
            </w:r>
          </w:p>
        </w:tc>
      </w:tr>
      <w:tr w:rsidR="00084D8E" w:rsidRPr="001076E4" w:rsidTr="00E7582F">
        <w:trPr>
          <w:trHeight w:val="1368"/>
        </w:trPr>
        <w:tc>
          <w:tcPr>
            <w:tcW w:w="3369" w:type="dxa"/>
          </w:tcPr>
          <w:p w:rsidR="00084D8E" w:rsidRPr="00556841" w:rsidRDefault="00084D8E" w:rsidP="005568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74:07:0701004:324, </w:t>
            </w:r>
          </w:p>
          <w:p w:rsidR="00084D8E" w:rsidRDefault="00084D8E" w:rsidP="005568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6841">
              <w:rPr>
                <w:rFonts w:ascii="Times New Roman" w:hAnsi="Times New Roman" w:cs="Times New Roman"/>
                <w:sz w:val="28"/>
                <w:szCs w:val="28"/>
              </w:rPr>
              <w:t xml:space="preserve">Челябинская область, р-н </w:t>
            </w:r>
            <w:proofErr w:type="spellStart"/>
            <w:r w:rsidRPr="00556841">
              <w:rPr>
                <w:rFonts w:ascii="Times New Roman" w:hAnsi="Times New Roman" w:cs="Times New Roman"/>
                <w:sz w:val="28"/>
                <w:szCs w:val="28"/>
              </w:rPr>
              <w:t>Еткульский</w:t>
            </w:r>
            <w:proofErr w:type="spellEnd"/>
            <w:r w:rsidRPr="00556841">
              <w:rPr>
                <w:rFonts w:ascii="Times New Roman" w:hAnsi="Times New Roman" w:cs="Times New Roman"/>
                <w:sz w:val="28"/>
                <w:szCs w:val="28"/>
              </w:rPr>
              <w:t xml:space="preserve">, западнее административной границы </w:t>
            </w:r>
            <w:proofErr w:type="gramStart"/>
            <w:r w:rsidRPr="0055684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556841">
              <w:rPr>
                <w:rFonts w:ascii="Times New Roman" w:hAnsi="Times New Roman" w:cs="Times New Roman"/>
                <w:sz w:val="28"/>
                <w:szCs w:val="28"/>
              </w:rPr>
              <w:t>. Еманжелинка</w:t>
            </w:r>
          </w:p>
        </w:tc>
        <w:tc>
          <w:tcPr>
            <w:tcW w:w="1559" w:type="dxa"/>
          </w:tcPr>
          <w:p w:rsidR="00084D8E" w:rsidRPr="0029263B" w:rsidRDefault="00084D8E" w:rsidP="0038137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84D8E">
              <w:rPr>
                <w:rFonts w:ascii="Times New Roman" w:hAnsi="Times New Roman" w:cs="Times New Roman"/>
                <w:sz w:val="28"/>
                <w:szCs w:val="28"/>
              </w:rPr>
              <w:t>Изменение части территориальной зоны</w:t>
            </w:r>
          </w:p>
        </w:tc>
        <w:tc>
          <w:tcPr>
            <w:tcW w:w="2505" w:type="dxa"/>
          </w:tcPr>
          <w:p w:rsidR="00084D8E" w:rsidRPr="00084D8E" w:rsidRDefault="00084D8E" w:rsidP="00A34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8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72" w:type="dxa"/>
          </w:tcPr>
          <w:p w:rsidR="00084D8E" w:rsidRPr="00084D8E" w:rsidRDefault="00A760B0" w:rsidP="00A346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84D8E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производственная зона</w:t>
            </w:r>
          </w:p>
        </w:tc>
      </w:tr>
      <w:tr w:rsidR="00084D8E" w:rsidRPr="001076E4" w:rsidTr="00556841">
        <w:trPr>
          <w:trHeight w:val="985"/>
        </w:trPr>
        <w:tc>
          <w:tcPr>
            <w:tcW w:w="3369" w:type="dxa"/>
          </w:tcPr>
          <w:p w:rsidR="00084D8E" w:rsidRDefault="00084D8E" w:rsidP="005568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38C6">
              <w:rPr>
                <w:rFonts w:ascii="Times New Roman" w:hAnsi="Times New Roman" w:cs="Times New Roman"/>
                <w:sz w:val="28"/>
                <w:szCs w:val="28"/>
              </w:rPr>
              <w:t>74:07:070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1002:482, </w:t>
            </w:r>
            <w:r w:rsidRPr="00556841">
              <w:rPr>
                <w:rFonts w:ascii="Times New Roman" w:hAnsi="Times New Roman" w:cs="Times New Roman"/>
                <w:sz w:val="28"/>
                <w:szCs w:val="28"/>
              </w:rPr>
              <w:t xml:space="preserve">Челябинская область, р-н </w:t>
            </w:r>
            <w:proofErr w:type="spellStart"/>
            <w:r w:rsidRPr="00556841">
              <w:rPr>
                <w:rFonts w:ascii="Times New Roman" w:hAnsi="Times New Roman" w:cs="Times New Roman"/>
                <w:sz w:val="28"/>
                <w:szCs w:val="28"/>
              </w:rPr>
              <w:t>Еткульский</w:t>
            </w:r>
            <w:proofErr w:type="spellEnd"/>
            <w:r w:rsidRPr="00556841">
              <w:rPr>
                <w:rFonts w:ascii="Times New Roman" w:hAnsi="Times New Roman" w:cs="Times New Roman"/>
                <w:sz w:val="28"/>
                <w:szCs w:val="28"/>
              </w:rPr>
              <w:t xml:space="preserve">, в границах поля № 57 </w:t>
            </w:r>
            <w:r w:rsidRPr="005568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площадью173,3 га в3,6 км северо-восточнее </w:t>
            </w:r>
            <w:proofErr w:type="spellStart"/>
            <w:r w:rsidRPr="0055684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556841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556841">
              <w:rPr>
                <w:rFonts w:ascii="Times New Roman" w:hAnsi="Times New Roman" w:cs="Times New Roman"/>
                <w:sz w:val="28"/>
                <w:szCs w:val="28"/>
              </w:rPr>
              <w:t>аянды</w:t>
            </w:r>
            <w:proofErr w:type="spellEnd"/>
            <w:r w:rsidRPr="00556841">
              <w:rPr>
                <w:rFonts w:ascii="Times New Roman" w:hAnsi="Times New Roman" w:cs="Times New Roman"/>
                <w:sz w:val="28"/>
                <w:szCs w:val="28"/>
              </w:rPr>
              <w:t xml:space="preserve">, поля № 46 площадью 25,6 га в 0,05 км северо-восточнее </w:t>
            </w:r>
            <w:proofErr w:type="spellStart"/>
            <w:r w:rsidRPr="00556841">
              <w:rPr>
                <w:rFonts w:ascii="Times New Roman" w:hAnsi="Times New Roman" w:cs="Times New Roman"/>
                <w:sz w:val="28"/>
                <w:szCs w:val="28"/>
              </w:rPr>
              <w:t>с.Таянды</w:t>
            </w:r>
            <w:proofErr w:type="spellEnd"/>
            <w:r w:rsidRPr="00556841">
              <w:rPr>
                <w:rFonts w:ascii="Times New Roman" w:hAnsi="Times New Roman" w:cs="Times New Roman"/>
                <w:sz w:val="28"/>
                <w:szCs w:val="28"/>
              </w:rPr>
              <w:t xml:space="preserve">, в 3 км по направлению на северо-запад от </w:t>
            </w:r>
            <w:proofErr w:type="spellStart"/>
            <w:r w:rsidRPr="00556841">
              <w:rPr>
                <w:rFonts w:ascii="Times New Roman" w:hAnsi="Times New Roman" w:cs="Times New Roman"/>
                <w:sz w:val="28"/>
                <w:szCs w:val="28"/>
              </w:rPr>
              <w:t>п.Березняки</w:t>
            </w:r>
            <w:proofErr w:type="spellEnd"/>
          </w:p>
        </w:tc>
        <w:tc>
          <w:tcPr>
            <w:tcW w:w="1559" w:type="dxa"/>
          </w:tcPr>
          <w:p w:rsidR="00084D8E" w:rsidRPr="0029263B" w:rsidRDefault="00084D8E" w:rsidP="0038137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84D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Изменение части территориальной </w:t>
            </w:r>
            <w:r w:rsidRPr="00084D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зоны</w:t>
            </w:r>
          </w:p>
        </w:tc>
        <w:tc>
          <w:tcPr>
            <w:tcW w:w="2505" w:type="dxa"/>
          </w:tcPr>
          <w:p w:rsidR="00084D8E" w:rsidRPr="00084D8E" w:rsidRDefault="00084D8E" w:rsidP="00A34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2472" w:type="dxa"/>
          </w:tcPr>
          <w:p w:rsidR="00084D8E" w:rsidRPr="00084D8E" w:rsidRDefault="00A760B0" w:rsidP="00A346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84D8E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производственная зона</w:t>
            </w:r>
          </w:p>
        </w:tc>
      </w:tr>
      <w:tr w:rsidR="00084D8E" w:rsidRPr="001076E4" w:rsidTr="00E7582F">
        <w:trPr>
          <w:trHeight w:val="1368"/>
        </w:trPr>
        <w:tc>
          <w:tcPr>
            <w:tcW w:w="3369" w:type="dxa"/>
          </w:tcPr>
          <w:p w:rsidR="00084D8E" w:rsidRDefault="00084D8E" w:rsidP="00EF61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74:07:0701002:476,</w:t>
            </w:r>
            <w:r w:rsidRPr="003E38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56841">
              <w:rPr>
                <w:rFonts w:ascii="Times New Roman" w:hAnsi="Times New Roman" w:cs="Times New Roman"/>
                <w:sz w:val="28"/>
                <w:szCs w:val="28"/>
              </w:rPr>
              <w:t xml:space="preserve">Челябинская область, р-н </w:t>
            </w:r>
            <w:proofErr w:type="spellStart"/>
            <w:r w:rsidRPr="00556841">
              <w:rPr>
                <w:rFonts w:ascii="Times New Roman" w:hAnsi="Times New Roman" w:cs="Times New Roman"/>
                <w:sz w:val="28"/>
                <w:szCs w:val="28"/>
              </w:rPr>
              <w:t>Еткульский</w:t>
            </w:r>
            <w:proofErr w:type="spellEnd"/>
            <w:r w:rsidRPr="00556841">
              <w:rPr>
                <w:rFonts w:ascii="Times New Roman" w:hAnsi="Times New Roman" w:cs="Times New Roman"/>
                <w:sz w:val="28"/>
                <w:szCs w:val="28"/>
              </w:rPr>
              <w:t>, в 2,2 км по направлению на юг от ориентира п. Депутатский</w:t>
            </w:r>
          </w:p>
        </w:tc>
        <w:tc>
          <w:tcPr>
            <w:tcW w:w="1559" w:type="dxa"/>
          </w:tcPr>
          <w:p w:rsidR="00084D8E" w:rsidRPr="0029263B" w:rsidRDefault="00084D8E" w:rsidP="0038137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84D8E">
              <w:rPr>
                <w:rFonts w:ascii="Times New Roman" w:hAnsi="Times New Roman" w:cs="Times New Roman"/>
                <w:sz w:val="28"/>
                <w:szCs w:val="28"/>
              </w:rPr>
              <w:t>Изменение части территориальной зоны</w:t>
            </w:r>
          </w:p>
        </w:tc>
        <w:tc>
          <w:tcPr>
            <w:tcW w:w="2505" w:type="dxa"/>
          </w:tcPr>
          <w:p w:rsidR="00084D8E" w:rsidRPr="00084D8E" w:rsidRDefault="00084D8E" w:rsidP="00A34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D8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72" w:type="dxa"/>
          </w:tcPr>
          <w:p w:rsidR="00084D8E" w:rsidRPr="00084D8E" w:rsidRDefault="00A760B0" w:rsidP="00A346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84D8E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производственная зона</w:t>
            </w:r>
          </w:p>
        </w:tc>
      </w:tr>
      <w:tr w:rsidR="0066491D" w:rsidRPr="001076E4" w:rsidTr="00E7582F">
        <w:trPr>
          <w:trHeight w:val="1368"/>
        </w:trPr>
        <w:tc>
          <w:tcPr>
            <w:tcW w:w="3369" w:type="dxa"/>
          </w:tcPr>
          <w:p w:rsidR="0066491D" w:rsidRDefault="0066491D" w:rsidP="00EF61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74:07:1601001:1841, </w:t>
            </w:r>
            <w:r w:rsidRPr="003B3681">
              <w:rPr>
                <w:rFonts w:ascii="Times New Roman" w:hAnsi="Times New Roman" w:cs="Times New Roman"/>
                <w:sz w:val="28"/>
                <w:szCs w:val="28"/>
              </w:rPr>
              <w:t xml:space="preserve">Челябинская обл., </w:t>
            </w:r>
            <w:proofErr w:type="spellStart"/>
            <w:r w:rsidRPr="003B3681">
              <w:rPr>
                <w:rFonts w:ascii="Times New Roman" w:hAnsi="Times New Roman" w:cs="Times New Roman"/>
                <w:sz w:val="28"/>
                <w:szCs w:val="28"/>
              </w:rPr>
              <w:t>Еткульский</w:t>
            </w:r>
            <w:proofErr w:type="spellEnd"/>
            <w:r w:rsidRPr="003B3681">
              <w:rPr>
                <w:rFonts w:ascii="Times New Roman" w:hAnsi="Times New Roman" w:cs="Times New Roman"/>
                <w:sz w:val="28"/>
                <w:szCs w:val="28"/>
              </w:rPr>
              <w:t xml:space="preserve"> район, примыкает с западной стороны к земельному участку № 58 по улице № 4 </w:t>
            </w:r>
            <w:proofErr w:type="gramStart"/>
            <w:r w:rsidRPr="003B3681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gramEnd"/>
            <w:r w:rsidRPr="003B3681">
              <w:rPr>
                <w:rFonts w:ascii="Times New Roman" w:hAnsi="Times New Roman" w:cs="Times New Roman"/>
                <w:sz w:val="28"/>
                <w:szCs w:val="28"/>
              </w:rPr>
              <w:t xml:space="preserve"> "Кузнец"</w:t>
            </w:r>
          </w:p>
        </w:tc>
        <w:tc>
          <w:tcPr>
            <w:tcW w:w="1559" w:type="dxa"/>
          </w:tcPr>
          <w:p w:rsidR="0066491D" w:rsidRPr="0029263B" w:rsidRDefault="0066491D" w:rsidP="0038137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84D8E">
              <w:rPr>
                <w:rFonts w:ascii="Times New Roman" w:hAnsi="Times New Roman" w:cs="Times New Roman"/>
                <w:sz w:val="28"/>
                <w:szCs w:val="28"/>
              </w:rPr>
              <w:t>Изменение части территориальной зоны</w:t>
            </w:r>
          </w:p>
        </w:tc>
        <w:tc>
          <w:tcPr>
            <w:tcW w:w="2505" w:type="dxa"/>
          </w:tcPr>
          <w:p w:rsidR="0066491D" w:rsidRPr="0029263B" w:rsidRDefault="0066491D" w:rsidP="00A346D7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6491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72" w:type="dxa"/>
          </w:tcPr>
          <w:p w:rsidR="0066491D" w:rsidRPr="0029263B" w:rsidRDefault="0066491D" w:rsidP="00A346D7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6491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66491D">
              <w:rPr>
                <w:rFonts w:ascii="Times New Roman" w:hAnsi="Times New Roman" w:cs="Times New Roman"/>
                <w:sz w:val="28"/>
                <w:szCs w:val="28"/>
              </w:rPr>
              <w:t xml:space="preserve"> – транспортная зона</w:t>
            </w:r>
          </w:p>
        </w:tc>
      </w:tr>
      <w:tr w:rsidR="0066491D" w:rsidRPr="001076E4" w:rsidTr="0092316C">
        <w:trPr>
          <w:trHeight w:val="1600"/>
        </w:trPr>
        <w:tc>
          <w:tcPr>
            <w:tcW w:w="3369" w:type="dxa"/>
          </w:tcPr>
          <w:p w:rsidR="0066491D" w:rsidRDefault="0066491D" w:rsidP="00EF61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74:07:0000000:3503;</w:t>
            </w:r>
          </w:p>
          <w:p w:rsidR="0066491D" w:rsidRDefault="0066491D" w:rsidP="009231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74:07:0000000:3504;</w:t>
            </w:r>
          </w:p>
          <w:p w:rsidR="0066491D" w:rsidRDefault="0066491D" w:rsidP="009231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74:07:0000000:2728;</w:t>
            </w:r>
          </w:p>
          <w:p w:rsidR="0066491D" w:rsidRDefault="0066491D" w:rsidP="009231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16C">
              <w:rPr>
                <w:rFonts w:ascii="Times New Roman" w:hAnsi="Times New Roman" w:cs="Times New Roman"/>
                <w:sz w:val="28"/>
                <w:szCs w:val="28"/>
              </w:rPr>
              <w:t>74:07:0000000:350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231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6491D" w:rsidRDefault="0066491D" w:rsidP="006649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74:07:0000000:3496, </w:t>
            </w:r>
            <w:r w:rsidRPr="0066491D">
              <w:rPr>
                <w:rFonts w:ascii="Times New Roman" w:hAnsi="Times New Roman" w:cs="Times New Roman"/>
                <w:sz w:val="28"/>
                <w:szCs w:val="28"/>
              </w:rPr>
              <w:t xml:space="preserve">Челябинская область, р-н </w:t>
            </w:r>
            <w:proofErr w:type="spellStart"/>
            <w:r w:rsidRPr="0066491D">
              <w:rPr>
                <w:rFonts w:ascii="Times New Roman" w:hAnsi="Times New Roman" w:cs="Times New Roman"/>
                <w:sz w:val="28"/>
                <w:szCs w:val="28"/>
              </w:rPr>
              <w:t>Еткульский</w:t>
            </w:r>
            <w:proofErr w:type="spellEnd"/>
            <w:r w:rsidRPr="0066491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земельные</w:t>
            </w:r>
            <w:r w:rsidRPr="0066491D">
              <w:rPr>
                <w:rFonts w:ascii="Times New Roman" w:hAnsi="Times New Roman" w:cs="Times New Roman"/>
                <w:sz w:val="28"/>
                <w:szCs w:val="28"/>
              </w:rPr>
              <w:t xml:space="preserve"> участк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649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6491D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gramEnd"/>
            <w:r w:rsidRPr="0066491D">
              <w:rPr>
                <w:rFonts w:ascii="Times New Roman" w:hAnsi="Times New Roman" w:cs="Times New Roman"/>
                <w:sz w:val="28"/>
                <w:szCs w:val="28"/>
              </w:rPr>
              <w:t xml:space="preserve"> "Кузнец", по ул. №4, участки 40,44,48,52,58</w:t>
            </w:r>
          </w:p>
        </w:tc>
        <w:tc>
          <w:tcPr>
            <w:tcW w:w="1559" w:type="dxa"/>
          </w:tcPr>
          <w:p w:rsidR="0066491D" w:rsidRPr="00084D8E" w:rsidRDefault="0066491D" w:rsidP="003813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16C">
              <w:rPr>
                <w:rFonts w:ascii="Times New Roman" w:hAnsi="Times New Roman" w:cs="Times New Roman"/>
                <w:sz w:val="28"/>
                <w:szCs w:val="28"/>
              </w:rPr>
              <w:t>Изменение части территориальной зоны</w:t>
            </w:r>
          </w:p>
        </w:tc>
        <w:tc>
          <w:tcPr>
            <w:tcW w:w="2505" w:type="dxa"/>
          </w:tcPr>
          <w:p w:rsidR="0066491D" w:rsidRPr="0029263B" w:rsidRDefault="0066491D" w:rsidP="00381374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зона коллективных садов</w:t>
            </w:r>
          </w:p>
        </w:tc>
        <w:tc>
          <w:tcPr>
            <w:tcW w:w="2472" w:type="dxa"/>
          </w:tcPr>
          <w:p w:rsidR="0066491D" w:rsidRPr="0029263B" w:rsidRDefault="0066491D" w:rsidP="0038137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6491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66491D">
              <w:rPr>
                <w:rFonts w:ascii="Times New Roman" w:hAnsi="Times New Roman" w:cs="Times New Roman"/>
                <w:sz w:val="28"/>
                <w:szCs w:val="28"/>
              </w:rPr>
              <w:t xml:space="preserve"> – транспортная зона</w:t>
            </w:r>
          </w:p>
        </w:tc>
      </w:tr>
      <w:tr w:rsidR="0066491D" w:rsidRPr="001076E4" w:rsidTr="00E7582F">
        <w:trPr>
          <w:trHeight w:val="1368"/>
        </w:trPr>
        <w:tc>
          <w:tcPr>
            <w:tcW w:w="3369" w:type="dxa"/>
          </w:tcPr>
          <w:p w:rsidR="0066491D" w:rsidRDefault="0066491D" w:rsidP="00EF61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74:07:1601001:1423,</w:t>
            </w:r>
          </w:p>
          <w:p w:rsidR="0066491D" w:rsidRDefault="0066491D" w:rsidP="00EF61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91D">
              <w:rPr>
                <w:rFonts w:ascii="Times New Roman" w:hAnsi="Times New Roman" w:cs="Times New Roman"/>
                <w:sz w:val="28"/>
                <w:szCs w:val="28"/>
              </w:rPr>
              <w:t xml:space="preserve">Челябинская область, р-н </w:t>
            </w:r>
            <w:proofErr w:type="spellStart"/>
            <w:r w:rsidRPr="0066491D">
              <w:rPr>
                <w:rFonts w:ascii="Times New Roman" w:hAnsi="Times New Roman" w:cs="Times New Roman"/>
                <w:sz w:val="28"/>
                <w:szCs w:val="28"/>
              </w:rPr>
              <w:t>Еткульский</w:t>
            </w:r>
            <w:proofErr w:type="spellEnd"/>
            <w:r w:rsidRPr="0066491D">
              <w:rPr>
                <w:rFonts w:ascii="Times New Roman" w:hAnsi="Times New Roman" w:cs="Times New Roman"/>
                <w:sz w:val="28"/>
                <w:szCs w:val="28"/>
              </w:rPr>
              <w:t xml:space="preserve">, примыкает с западной стороны к земельным участкам </w:t>
            </w:r>
            <w:proofErr w:type="gramStart"/>
            <w:r w:rsidRPr="0066491D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gramEnd"/>
            <w:r w:rsidRPr="0066491D">
              <w:rPr>
                <w:rFonts w:ascii="Times New Roman" w:hAnsi="Times New Roman" w:cs="Times New Roman"/>
                <w:sz w:val="28"/>
                <w:szCs w:val="28"/>
              </w:rPr>
              <w:t xml:space="preserve"> "Кузнец", по ул. №4, участки 40,44,48,52,58</w:t>
            </w:r>
          </w:p>
        </w:tc>
        <w:tc>
          <w:tcPr>
            <w:tcW w:w="1559" w:type="dxa"/>
          </w:tcPr>
          <w:p w:rsidR="0066491D" w:rsidRPr="00084D8E" w:rsidRDefault="0066491D" w:rsidP="003813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91D">
              <w:rPr>
                <w:rFonts w:ascii="Times New Roman" w:hAnsi="Times New Roman" w:cs="Times New Roman"/>
                <w:sz w:val="28"/>
                <w:szCs w:val="28"/>
              </w:rPr>
              <w:t>Изменение части территориальной зоны</w:t>
            </w:r>
          </w:p>
        </w:tc>
        <w:tc>
          <w:tcPr>
            <w:tcW w:w="2505" w:type="dxa"/>
          </w:tcPr>
          <w:p w:rsidR="0066491D" w:rsidRPr="0029263B" w:rsidRDefault="0066491D" w:rsidP="00381374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6491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72" w:type="dxa"/>
          </w:tcPr>
          <w:p w:rsidR="0066491D" w:rsidRPr="0029263B" w:rsidRDefault="0066491D" w:rsidP="0038137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6491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66491D">
              <w:rPr>
                <w:rFonts w:ascii="Times New Roman" w:hAnsi="Times New Roman" w:cs="Times New Roman"/>
                <w:sz w:val="28"/>
                <w:szCs w:val="28"/>
              </w:rPr>
              <w:t xml:space="preserve"> – транспортная зона</w:t>
            </w:r>
          </w:p>
        </w:tc>
      </w:tr>
      <w:tr w:rsidR="00C2395A" w:rsidRPr="001076E4" w:rsidTr="00E7582F">
        <w:trPr>
          <w:trHeight w:val="1368"/>
        </w:trPr>
        <w:tc>
          <w:tcPr>
            <w:tcW w:w="3369" w:type="dxa"/>
          </w:tcPr>
          <w:p w:rsidR="00C2395A" w:rsidRDefault="00C418F0" w:rsidP="00EF61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участок с кадастровым номером </w:t>
            </w:r>
            <w:r w:rsidRPr="00C418F0">
              <w:rPr>
                <w:rFonts w:ascii="Times New Roman" w:hAnsi="Times New Roman" w:cs="Times New Roman"/>
                <w:sz w:val="28"/>
                <w:szCs w:val="28"/>
              </w:rPr>
              <w:t>74:07:0102002:277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а также прилегающая к нему территория</w:t>
            </w:r>
          </w:p>
        </w:tc>
        <w:tc>
          <w:tcPr>
            <w:tcW w:w="1559" w:type="dxa"/>
          </w:tcPr>
          <w:p w:rsidR="00C2395A" w:rsidRPr="0066491D" w:rsidRDefault="00C418F0" w:rsidP="003813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8F0">
              <w:rPr>
                <w:rFonts w:ascii="Times New Roman" w:hAnsi="Times New Roman" w:cs="Times New Roman"/>
                <w:sz w:val="28"/>
                <w:szCs w:val="28"/>
              </w:rPr>
              <w:t>Изменение части территориальной зоны</w:t>
            </w:r>
          </w:p>
        </w:tc>
        <w:tc>
          <w:tcPr>
            <w:tcW w:w="2505" w:type="dxa"/>
          </w:tcPr>
          <w:p w:rsidR="00C2395A" w:rsidRPr="0066491D" w:rsidRDefault="00C418F0" w:rsidP="00381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72" w:type="dxa"/>
          </w:tcPr>
          <w:p w:rsidR="00C2395A" w:rsidRPr="0066491D" w:rsidRDefault="00C418F0" w:rsidP="003813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зона кладбищ</w:t>
            </w:r>
          </w:p>
        </w:tc>
      </w:tr>
    </w:tbl>
    <w:p w:rsidR="00D862EB" w:rsidRDefault="0066491D" w:rsidP="00C2395A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Уточнены границы государственного лесн</w:t>
      </w:r>
      <w:r w:rsidR="00C418F0">
        <w:rPr>
          <w:rFonts w:ascii="Times New Roman" w:hAnsi="Times New Roman" w:cs="Times New Roman"/>
          <w:sz w:val="28"/>
          <w:szCs w:val="28"/>
        </w:rPr>
        <w:t>ого фонда.</w:t>
      </w:r>
    </w:p>
    <w:p w:rsidR="00F002E4" w:rsidRDefault="00F002E4" w:rsidP="00C2395A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Карта градостроительного зонирования</w:t>
      </w:r>
      <w:r w:rsidRPr="00F002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76E4">
        <w:rPr>
          <w:rFonts w:ascii="Times New Roman" w:hAnsi="Times New Roman" w:cs="Times New Roman"/>
          <w:sz w:val="28"/>
          <w:szCs w:val="28"/>
        </w:rPr>
        <w:t>Еманжелинского</w:t>
      </w:r>
      <w:proofErr w:type="spellEnd"/>
      <w:r w:rsidRPr="001076E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приводится в соответствие совместно с вносимыми изменениями в  генеральный план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Еманжелинского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  <w:r w:rsidR="003F731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66491D" w:rsidRPr="001076E4" w:rsidRDefault="0066491D" w:rsidP="00D862EB">
      <w:pPr>
        <w:contextualSpacing/>
        <w:rPr>
          <w:rFonts w:ascii="Times New Roman" w:hAnsi="Times New Roman" w:cs="Times New Roman"/>
          <w:vanish/>
          <w:sz w:val="28"/>
          <w:szCs w:val="28"/>
        </w:rPr>
      </w:pPr>
    </w:p>
    <w:p w:rsidR="00D862EB" w:rsidRPr="001076E4" w:rsidRDefault="00D862EB" w:rsidP="00D862EB">
      <w:pPr>
        <w:rPr>
          <w:rFonts w:ascii="Times New Roman" w:hAnsi="Times New Roman" w:cs="Times New Roman"/>
          <w:vanish/>
          <w:sz w:val="28"/>
          <w:szCs w:val="28"/>
        </w:rPr>
      </w:pPr>
    </w:p>
    <w:p w:rsidR="00CA14DC" w:rsidRPr="001076E4" w:rsidRDefault="00D862EB" w:rsidP="00CA14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>Изменения отображаются на карте градостроительного зонирования Еманжелинского сельского поселения (Приложение 2).</w:t>
      </w:r>
    </w:p>
    <w:p w:rsidR="00952005" w:rsidRPr="001076E4" w:rsidRDefault="00952005" w:rsidP="00CA14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D55E9" w:rsidRPr="00556841" w:rsidRDefault="00097AAB" w:rsidP="0055684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2005">
        <w:rPr>
          <w:rFonts w:ascii="Times New Roman" w:hAnsi="Times New Roman" w:cs="Times New Roman"/>
          <w:b/>
          <w:sz w:val="28"/>
          <w:szCs w:val="28"/>
        </w:rPr>
        <w:t>В ходе проведения публичных слушаний поступили предложения:</w:t>
      </w:r>
    </w:p>
    <w:p w:rsidR="0029263B" w:rsidRDefault="00556841" w:rsidP="00556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6841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>
        <w:rPr>
          <w:rFonts w:ascii="Times New Roman" w:hAnsi="Times New Roman" w:cs="Times New Roman"/>
          <w:sz w:val="28"/>
          <w:szCs w:val="28"/>
        </w:rPr>
        <w:t xml:space="preserve">Собранию депутатов </w:t>
      </w:r>
      <w:proofErr w:type="spellStart"/>
      <w:r w:rsidRPr="00556841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556841">
        <w:rPr>
          <w:rFonts w:ascii="Times New Roman" w:hAnsi="Times New Roman" w:cs="Times New Roman"/>
          <w:sz w:val="28"/>
          <w:szCs w:val="28"/>
        </w:rPr>
        <w:t xml:space="preserve"> муниципального района утвердить указанный Проект.</w:t>
      </w:r>
    </w:p>
    <w:p w:rsidR="00556841" w:rsidRPr="00097AAB" w:rsidRDefault="00556841" w:rsidP="00556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208E1" w:rsidRPr="001076E4" w:rsidRDefault="00932A47" w:rsidP="00623707">
      <w:pPr>
        <w:pStyle w:val="a5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76E4">
        <w:rPr>
          <w:rFonts w:ascii="Times New Roman" w:hAnsi="Times New Roman" w:cs="Times New Roman"/>
          <w:b/>
          <w:sz w:val="28"/>
          <w:szCs w:val="28"/>
        </w:rPr>
        <w:t xml:space="preserve"> Рекомендации по итогам публичных слушаний:</w:t>
      </w:r>
    </w:p>
    <w:p w:rsidR="00D919AD" w:rsidRPr="001076E4" w:rsidRDefault="004634C4" w:rsidP="004634C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>1.</w:t>
      </w:r>
      <w:r w:rsidRPr="001076E4">
        <w:rPr>
          <w:rFonts w:ascii="Times New Roman" w:hAnsi="Times New Roman" w:cs="Times New Roman"/>
          <w:sz w:val="28"/>
          <w:szCs w:val="28"/>
        </w:rPr>
        <w:tab/>
      </w:r>
      <w:r w:rsidR="00D919AD" w:rsidRPr="001076E4">
        <w:rPr>
          <w:rFonts w:ascii="Times New Roman" w:hAnsi="Times New Roman" w:cs="Times New Roman"/>
          <w:sz w:val="28"/>
          <w:szCs w:val="28"/>
        </w:rPr>
        <w:t xml:space="preserve">Публичные слушания по проекту «Внесение изменений в Правила землепользования и застройки </w:t>
      </w:r>
      <w:r w:rsidR="00A41150" w:rsidRPr="001076E4">
        <w:rPr>
          <w:rFonts w:ascii="Times New Roman" w:hAnsi="Times New Roman" w:cs="Times New Roman"/>
          <w:sz w:val="28"/>
          <w:szCs w:val="28"/>
        </w:rPr>
        <w:t>Еманжелинского</w:t>
      </w:r>
      <w:r w:rsidR="00D919AD" w:rsidRPr="001076E4">
        <w:rPr>
          <w:rFonts w:ascii="Times New Roman" w:hAnsi="Times New Roman" w:cs="Times New Roman"/>
          <w:sz w:val="28"/>
          <w:szCs w:val="28"/>
        </w:rPr>
        <w:t xml:space="preserve"> сельского поселения Еткульского муниципального района» считать состоявшимися.</w:t>
      </w:r>
    </w:p>
    <w:p w:rsidR="00D919AD" w:rsidRPr="001076E4" w:rsidRDefault="00D919AD" w:rsidP="006237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ab/>
        <w:t>2. По результатам публичных</w:t>
      </w:r>
      <w:r w:rsidR="007E31E8" w:rsidRPr="001076E4">
        <w:rPr>
          <w:rFonts w:ascii="Times New Roman" w:hAnsi="Times New Roman" w:cs="Times New Roman"/>
          <w:sz w:val="28"/>
          <w:szCs w:val="28"/>
        </w:rPr>
        <w:t xml:space="preserve"> слушаний</w:t>
      </w:r>
      <w:r w:rsidR="004634C4" w:rsidRPr="001076E4">
        <w:rPr>
          <w:rFonts w:ascii="Times New Roman" w:hAnsi="Times New Roman" w:cs="Times New Roman"/>
          <w:sz w:val="28"/>
          <w:szCs w:val="28"/>
        </w:rPr>
        <w:t xml:space="preserve"> </w:t>
      </w:r>
      <w:r w:rsidR="00251E01" w:rsidRPr="001076E4">
        <w:rPr>
          <w:rFonts w:ascii="Times New Roman" w:hAnsi="Times New Roman" w:cs="Times New Roman"/>
          <w:sz w:val="28"/>
          <w:szCs w:val="28"/>
        </w:rPr>
        <w:t>глав</w:t>
      </w:r>
      <w:r w:rsidR="004634C4" w:rsidRPr="001076E4">
        <w:rPr>
          <w:rFonts w:ascii="Times New Roman" w:hAnsi="Times New Roman" w:cs="Times New Roman"/>
          <w:sz w:val="28"/>
          <w:szCs w:val="28"/>
        </w:rPr>
        <w:t>е</w:t>
      </w:r>
      <w:r w:rsidR="00251E01" w:rsidRPr="001076E4">
        <w:rPr>
          <w:rFonts w:ascii="Times New Roman" w:hAnsi="Times New Roman" w:cs="Times New Roman"/>
          <w:sz w:val="28"/>
          <w:szCs w:val="28"/>
        </w:rPr>
        <w:t xml:space="preserve"> Еткульского муниципального района</w:t>
      </w:r>
      <w:r w:rsidR="007E31E8" w:rsidRPr="001076E4">
        <w:rPr>
          <w:rFonts w:ascii="Times New Roman" w:hAnsi="Times New Roman" w:cs="Times New Roman"/>
          <w:sz w:val="28"/>
          <w:szCs w:val="28"/>
        </w:rPr>
        <w:t xml:space="preserve"> было рекомендовано принять решение о направлении проекта «Внесение изменений в Правила землепользования и застройки </w:t>
      </w:r>
      <w:r w:rsidR="00A41150" w:rsidRPr="001076E4">
        <w:rPr>
          <w:rFonts w:ascii="Times New Roman" w:hAnsi="Times New Roman" w:cs="Times New Roman"/>
          <w:sz w:val="28"/>
          <w:szCs w:val="28"/>
        </w:rPr>
        <w:t>Еманжелинского</w:t>
      </w:r>
      <w:r w:rsidR="007E31E8" w:rsidRPr="001076E4">
        <w:rPr>
          <w:rFonts w:ascii="Times New Roman" w:hAnsi="Times New Roman" w:cs="Times New Roman"/>
          <w:sz w:val="28"/>
          <w:szCs w:val="28"/>
        </w:rPr>
        <w:t xml:space="preserve"> сельского поселения Еткульского муниципального района»</w:t>
      </w:r>
      <w:r w:rsidR="004634C4" w:rsidRPr="001076E4">
        <w:rPr>
          <w:rFonts w:ascii="Times New Roman" w:hAnsi="Times New Roman" w:cs="Times New Roman"/>
          <w:sz w:val="28"/>
          <w:szCs w:val="28"/>
        </w:rPr>
        <w:t xml:space="preserve"> </w:t>
      </w:r>
      <w:r w:rsidR="00251E01" w:rsidRPr="001076E4">
        <w:rPr>
          <w:rFonts w:ascii="Times New Roman" w:hAnsi="Times New Roman" w:cs="Times New Roman"/>
          <w:sz w:val="28"/>
          <w:szCs w:val="28"/>
        </w:rPr>
        <w:t xml:space="preserve">с учетом предложений, обозначенных на публичных слушаниях </w:t>
      </w:r>
      <w:r w:rsidR="00C566FB" w:rsidRPr="001076E4">
        <w:rPr>
          <w:rFonts w:ascii="Times New Roman" w:hAnsi="Times New Roman" w:cs="Times New Roman"/>
          <w:sz w:val="28"/>
          <w:szCs w:val="28"/>
        </w:rPr>
        <w:t>в Собрание депутатов Еткульского муниципального района.</w:t>
      </w:r>
    </w:p>
    <w:p w:rsidR="00C566FB" w:rsidRPr="001076E4" w:rsidRDefault="00C566FB" w:rsidP="006237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ab/>
        <w:t xml:space="preserve">3. Протокол публичных слушаний по рассмотрению проекта «Внесение изменений в Правила землепользования и застройки </w:t>
      </w:r>
      <w:r w:rsidR="00A41150" w:rsidRPr="001076E4">
        <w:rPr>
          <w:rFonts w:ascii="Times New Roman" w:hAnsi="Times New Roman" w:cs="Times New Roman"/>
          <w:sz w:val="28"/>
          <w:szCs w:val="28"/>
        </w:rPr>
        <w:t>Еманжелинского</w:t>
      </w:r>
      <w:r w:rsidRPr="001076E4">
        <w:rPr>
          <w:rFonts w:ascii="Times New Roman" w:hAnsi="Times New Roman" w:cs="Times New Roman"/>
          <w:sz w:val="28"/>
          <w:szCs w:val="28"/>
        </w:rPr>
        <w:t xml:space="preserve"> сельского поселения Еткульского муниципального района» разместить на о</w:t>
      </w:r>
      <w:r w:rsidR="00251E01" w:rsidRPr="001076E4">
        <w:rPr>
          <w:rFonts w:ascii="Times New Roman" w:hAnsi="Times New Roman" w:cs="Times New Roman"/>
          <w:sz w:val="28"/>
          <w:szCs w:val="28"/>
        </w:rPr>
        <w:t>фициальном сайте администрации</w:t>
      </w:r>
      <w:r w:rsidR="00DC158C" w:rsidRPr="001076E4">
        <w:rPr>
          <w:rFonts w:ascii="Times New Roman" w:hAnsi="Times New Roman" w:cs="Times New Roman"/>
          <w:sz w:val="28"/>
          <w:szCs w:val="28"/>
        </w:rPr>
        <w:t xml:space="preserve"> Еткульского муниципального района</w:t>
      </w:r>
      <w:r w:rsidR="00251E01" w:rsidRPr="001076E4">
        <w:rPr>
          <w:rFonts w:ascii="Times New Roman" w:hAnsi="Times New Roman" w:cs="Times New Roman"/>
          <w:sz w:val="28"/>
          <w:szCs w:val="28"/>
        </w:rPr>
        <w:t>.</w:t>
      </w:r>
    </w:p>
    <w:p w:rsidR="00251E01" w:rsidRPr="001076E4" w:rsidRDefault="00251E01" w:rsidP="006237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5E73" w:rsidRPr="001076E4" w:rsidRDefault="008A5E73" w:rsidP="0062370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76E4">
        <w:rPr>
          <w:rFonts w:ascii="Times New Roman" w:hAnsi="Times New Roman" w:cs="Times New Roman"/>
          <w:b/>
          <w:sz w:val="28"/>
          <w:szCs w:val="28"/>
        </w:rPr>
        <w:t>Голосовали:</w:t>
      </w:r>
    </w:p>
    <w:p w:rsidR="00623707" w:rsidRPr="001076E4" w:rsidRDefault="008A5E73" w:rsidP="0062370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 xml:space="preserve">За принятие </w:t>
      </w:r>
      <w:r w:rsidR="00623707" w:rsidRPr="001076E4">
        <w:rPr>
          <w:rFonts w:ascii="Times New Roman" w:hAnsi="Times New Roman" w:cs="Times New Roman"/>
          <w:sz w:val="28"/>
          <w:szCs w:val="28"/>
        </w:rPr>
        <w:t xml:space="preserve">рекомендаций по итогам проведения публичных слушаний по проекту: «Внесение изменений в Правила землепользования и застройки </w:t>
      </w:r>
      <w:r w:rsidR="00A41150" w:rsidRPr="001076E4">
        <w:rPr>
          <w:rFonts w:ascii="Times New Roman" w:hAnsi="Times New Roman" w:cs="Times New Roman"/>
          <w:sz w:val="28"/>
          <w:szCs w:val="28"/>
        </w:rPr>
        <w:t>Еманжелинского</w:t>
      </w:r>
      <w:r w:rsidR="00623707" w:rsidRPr="001076E4">
        <w:rPr>
          <w:rFonts w:ascii="Times New Roman" w:hAnsi="Times New Roman" w:cs="Times New Roman"/>
          <w:sz w:val="28"/>
          <w:szCs w:val="28"/>
        </w:rPr>
        <w:t xml:space="preserve"> сельского поселения Еткульского муниципального района».</w:t>
      </w:r>
    </w:p>
    <w:p w:rsidR="00623707" w:rsidRPr="001076E4" w:rsidRDefault="00623707" w:rsidP="0062370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 xml:space="preserve">«за» - </w:t>
      </w:r>
      <w:r w:rsidR="0004583E" w:rsidRPr="001076E4">
        <w:rPr>
          <w:rFonts w:ascii="Times New Roman" w:hAnsi="Times New Roman" w:cs="Times New Roman"/>
          <w:sz w:val="28"/>
          <w:szCs w:val="28"/>
        </w:rPr>
        <w:t xml:space="preserve"> </w:t>
      </w:r>
      <w:r w:rsidR="00556841">
        <w:rPr>
          <w:rFonts w:ascii="Times New Roman" w:hAnsi="Times New Roman" w:cs="Times New Roman"/>
          <w:sz w:val="28"/>
          <w:szCs w:val="28"/>
        </w:rPr>
        <w:t>7</w:t>
      </w:r>
      <w:r w:rsidR="00C12183">
        <w:rPr>
          <w:rFonts w:ascii="Times New Roman" w:hAnsi="Times New Roman" w:cs="Times New Roman"/>
          <w:sz w:val="28"/>
          <w:szCs w:val="28"/>
        </w:rPr>
        <w:t xml:space="preserve"> </w:t>
      </w:r>
      <w:r w:rsidRPr="001076E4">
        <w:rPr>
          <w:rFonts w:ascii="Times New Roman" w:hAnsi="Times New Roman" w:cs="Times New Roman"/>
          <w:sz w:val="28"/>
          <w:szCs w:val="28"/>
        </w:rPr>
        <w:t>человек</w:t>
      </w:r>
    </w:p>
    <w:p w:rsidR="00623707" w:rsidRPr="001076E4" w:rsidRDefault="00623707" w:rsidP="0062370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>«против» -</w:t>
      </w:r>
      <w:r w:rsidR="006E02A3" w:rsidRPr="001076E4">
        <w:rPr>
          <w:rFonts w:ascii="Times New Roman" w:hAnsi="Times New Roman" w:cs="Times New Roman"/>
          <w:sz w:val="28"/>
          <w:szCs w:val="28"/>
        </w:rPr>
        <w:t xml:space="preserve"> </w:t>
      </w:r>
      <w:r w:rsidR="00C12183">
        <w:rPr>
          <w:rFonts w:ascii="Times New Roman" w:hAnsi="Times New Roman" w:cs="Times New Roman"/>
          <w:sz w:val="28"/>
          <w:szCs w:val="28"/>
        </w:rPr>
        <w:t>0 человек</w:t>
      </w:r>
    </w:p>
    <w:p w:rsidR="00623707" w:rsidRPr="001076E4" w:rsidRDefault="00623707" w:rsidP="0062370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>«воздержались» -</w:t>
      </w:r>
      <w:r w:rsidR="006E02A3" w:rsidRPr="001076E4">
        <w:rPr>
          <w:rFonts w:ascii="Times New Roman" w:hAnsi="Times New Roman" w:cs="Times New Roman"/>
          <w:sz w:val="28"/>
          <w:szCs w:val="28"/>
        </w:rPr>
        <w:t xml:space="preserve"> </w:t>
      </w:r>
      <w:r w:rsidR="00C12183">
        <w:rPr>
          <w:rFonts w:ascii="Times New Roman" w:hAnsi="Times New Roman" w:cs="Times New Roman"/>
          <w:sz w:val="28"/>
          <w:szCs w:val="28"/>
        </w:rPr>
        <w:t>0 человек</w:t>
      </w:r>
    </w:p>
    <w:p w:rsidR="00623707" w:rsidRPr="001076E4" w:rsidRDefault="00623707" w:rsidP="007E31E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3707" w:rsidRDefault="00ED5119" w:rsidP="000419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623707" w:rsidRPr="001076E4">
        <w:rPr>
          <w:rFonts w:ascii="Times New Roman" w:hAnsi="Times New Roman" w:cs="Times New Roman"/>
          <w:sz w:val="28"/>
          <w:szCs w:val="28"/>
        </w:rPr>
        <w:t xml:space="preserve"> публичных </w:t>
      </w:r>
      <w:r w:rsidR="00C12183">
        <w:rPr>
          <w:rFonts w:ascii="Times New Roman" w:hAnsi="Times New Roman" w:cs="Times New Roman"/>
          <w:sz w:val="28"/>
          <w:szCs w:val="28"/>
        </w:rPr>
        <w:t>слушаний:___________</w:t>
      </w:r>
      <w:r w:rsidR="00041989" w:rsidRPr="001076E4">
        <w:rPr>
          <w:rFonts w:ascii="Times New Roman" w:hAnsi="Times New Roman" w:cs="Times New Roman"/>
          <w:sz w:val="28"/>
          <w:szCs w:val="28"/>
        </w:rPr>
        <w:t>_</w:t>
      </w:r>
      <w:r w:rsidR="00A34960">
        <w:rPr>
          <w:rFonts w:ascii="Times New Roman" w:hAnsi="Times New Roman" w:cs="Times New Roman"/>
          <w:sz w:val="28"/>
          <w:szCs w:val="28"/>
        </w:rPr>
        <w:t>______</w:t>
      </w:r>
      <w:proofErr w:type="spellStart"/>
      <w:r w:rsidR="007A279E">
        <w:rPr>
          <w:rFonts w:ascii="Times New Roman" w:hAnsi="Times New Roman" w:cs="Times New Roman"/>
          <w:sz w:val="28"/>
          <w:szCs w:val="28"/>
        </w:rPr>
        <w:t>Знайко</w:t>
      </w:r>
      <w:proofErr w:type="spellEnd"/>
      <w:r w:rsidR="007A279E">
        <w:rPr>
          <w:rFonts w:ascii="Times New Roman" w:hAnsi="Times New Roman" w:cs="Times New Roman"/>
          <w:sz w:val="28"/>
          <w:szCs w:val="28"/>
        </w:rPr>
        <w:t xml:space="preserve"> И.А</w:t>
      </w:r>
      <w:r w:rsidR="00623707" w:rsidRPr="001076E4">
        <w:rPr>
          <w:rFonts w:ascii="Times New Roman" w:hAnsi="Times New Roman" w:cs="Times New Roman"/>
          <w:sz w:val="28"/>
          <w:szCs w:val="28"/>
        </w:rPr>
        <w:t>.</w:t>
      </w:r>
    </w:p>
    <w:p w:rsidR="00A34960" w:rsidRDefault="00A34960" w:rsidP="00A3496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34960" w:rsidRPr="001076E4" w:rsidRDefault="00A34960" w:rsidP="000419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</w:t>
      </w:r>
      <w:r w:rsidRPr="001076E4">
        <w:rPr>
          <w:rFonts w:ascii="Times New Roman" w:hAnsi="Times New Roman" w:cs="Times New Roman"/>
          <w:sz w:val="28"/>
          <w:szCs w:val="28"/>
        </w:rPr>
        <w:t xml:space="preserve"> публичных </w:t>
      </w:r>
      <w:r>
        <w:rPr>
          <w:rFonts w:ascii="Times New Roman" w:hAnsi="Times New Roman" w:cs="Times New Roman"/>
          <w:sz w:val="28"/>
          <w:szCs w:val="28"/>
        </w:rPr>
        <w:t>слушаний:___________</w:t>
      </w:r>
      <w:r w:rsidRPr="001076E4">
        <w:rPr>
          <w:rFonts w:ascii="Times New Roman" w:hAnsi="Times New Roman" w:cs="Times New Roman"/>
          <w:sz w:val="28"/>
          <w:szCs w:val="28"/>
        </w:rPr>
        <w:t xml:space="preserve">_____ </w:t>
      </w:r>
      <w:r>
        <w:rPr>
          <w:rFonts w:ascii="Times New Roman" w:hAnsi="Times New Roman" w:cs="Times New Roman"/>
          <w:sz w:val="28"/>
          <w:szCs w:val="28"/>
        </w:rPr>
        <w:t>Горожанина Е.А.</w:t>
      </w:r>
    </w:p>
    <w:sectPr w:rsidR="00A34960" w:rsidRPr="001076E4" w:rsidSect="00D3382C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5294D"/>
    <w:multiLevelType w:val="hybridMultilevel"/>
    <w:tmpl w:val="32569E0E"/>
    <w:lvl w:ilvl="0" w:tplc="AF446BF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7606C8D"/>
    <w:multiLevelType w:val="hybridMultilevel"/>
    <w:tmpl w:val="18FE0916"/>
    <w:lvl w:ilvl="0" w:tplc="6D8065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BA645CE"/>
    <w:multiLevelType w:val="hybridMultilevel"/>
    <w:tmpl w:val="38EC1BB2"/>
    <w:lvl w:ilvl="0" w:tplc="FFCA6D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CC65AF3"/>
    <w:multiLevelType w:val="hybridMultilevel"/>
    <w:tmpl w:val="0E2E47E0"/>
    <w:lvl w:ilvl="0" w:tplc="771E24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EDB146A"/>
    <w:multiLevelType w:val="hybridMultilevel"/>
    <w:tmpl w:val="F836B9EA"/>
    <w:lvl w:ilvl="0" w:tplc="B0DEB38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7A84A43"/>
    <w:multiLevelType w:val="hybridMultilevel"/>
    <w:tmpl w:val="CEBA5F2E"/>
    <w:lvl w:ilvl="0" w:tplc="66E4CF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10F"/>
    <w:rsid w:val="000024DE"/>
    <w:rsid w:val="000178DF"/>
    <w:rsid w:val="000208E1"/>
    <w:rsid w:val="000229C7"/>
    <w:rsid w:val="00041989"/>
    <w:rsid w:val="0004583E"/>
    <w:rsid w:val="00052C16"/>
    <w:rsid w:val="00060F85"/>
    <w:rsid w:val="00066D13"/>
    <w:rsid w:val="00084D8E"/>
    <w:rsid w:val="00097AAB"/>
    <w:rsid w:val="000C34AD"/>
    <w:rsid w:val="000C512A"/>
    <w:rsid w:val="001076E4"/>
    <w:rsid w:val="0011629C"/>
    <w:rsid w:val="00124F4D"/>
    <w:rsid w:val="00140639"/>
    <w:rsid w:val="001835AD"/>
    <w:rsid w:val="00186B03"/>
    <w:rsid w:val="00196C64"/>
    <w:rsid w:val="002017D4"/>
    <w:rsid w:val="0020206F"/>
    <w:rsid w:val="00217E46"/>
    <w:rsid w:val="00234936"/>
    <w:rsid w:val="00251E01"/>
    <w:rsid w:val="0029263B"/>
    <w:rsid w:val="00294326"/>
    <w:rsid w:val="002957F6"/>
    <w:rsid w:val="002C6522"/>
    <w:rsid w:val="002D0839"/>
    <w:rsid w:val="002D6E8D"/>
    <w:rsid w:val="002E0A4E"/>
    <w:rsid w:val="002F1962"/>
    <w:rsid w:val="0031237F"/>
    <w:rsid w:val="003B3681"/>
    <w:rsid w:val="003C4C72"/>
    <w:rsid w:val="003C5454"/>
    <w:rsid w:val="003E38C6"/>
    <w:rsid w:val="003F2DA0"/>
    <w:rsid w:val="003F3F0B"/>
    <w:rsid w:val="003F731E"/>
    <w:rsid w:val="00412DEB"/>
    <w:rsid w:val="0044353D"/>
    <w:rsid w:val="004634C4"/>
    <w:rsid w:val="00475BD2"/>
    <w:rsid w:val="0048004F"/>
    <w:rsid w:val="0054463C"/>
    <w:rsid w:val="00556841"/>
    <w:rsid w:val="00606946"/>
    <w:rsid w:val="00606BC6"/>
    <w:rsid w:val="00623707"/>
    <w:rsid w:val="00637A2B"/>
    <w:rsid w:val="0066491D"/>
    <w:rsid w:val="006679A0"/>
    <w:rsid w:val="00681A9E"/>
    <w:rsid w:val="006A11A7"/>
    <w:rsid w:val="006D1B67"/>
    <w:rsid w:val="006D39A3"/>
    <w:rsid w:val="006D6893"/>
    <w:rsid w:val="006E02A3"/>
    <w:rsid w:val="006E2061"/>
    <w:rsid w:val="0071041D"/>
    <w:rsid w:val="00715F6A"/>
    <w:rsid w:val="0072094F"/>
    <w:rsid w:val="00750291"/>
    <w:rsid w:val="00752F4F"/>
    <w:rsid w:val="00780979"/>
    <w:rsid w:val="007A256D"/>
    <w:rsid w:val="007A279E"/>
    <w:rsid w:val="007C7AF0"/>
    <w:rsid w:val="007E31E8"/>
    <w:rsid w:val="00825A6D"/>
    <w:rsid w:val="00840EB4"/>
    <w:rsid w:val="00852F71"/>
    <w:rsid w:val="00866DC8"/>
    <w:rsid w:val="00883005"/>
    <w:rsid w:val="008A5E73"/>
    <w:rsid w:val="008D547E"/>
    <w:rsid w:val="008F0F31"/>
    <w:rsid w:val="0092316C"/>
    <w:rsid w:val="00926278"/>
    <w:rsid w:val="00932A47"/>
    <w:rsid w:val="00950590"/>
    <w:rsid w:val="00952005"/>
    <w:rsid w:val="00962F88"/>
    <w:rsid w:val="00974E68"/>
    <w:rsid w:val="00984F42"/>
    <w:rsid w:val="009948A6"/>
    <w:rsid w:val="009B0252"/>
    <w:rsid w:val="009C3D8B"/>
    <w:rsid w:val="00A01CA0"/>
    <w:rsid w:val="00A20414"/>
    <w:rsid w:val="00A34960"/>
    <w:rsid w:val="00A41150"/>
    <w:rsid w:val="00A760B0"/>
    <w:rsid w:val="00AC2588"/>
    <w:rsid w:val="00B0535E"/>
    <w:rsid w:val="00B163AD"/>
    <w:rsid w:val="00B21F8F"/>
    <w:rsid w:val="00B437FC"/>
    <w:rsid w:val="00B5175B"/>
    <w:rsid w:val="00B52B37"/>
    <w:rsid w:val="00BC6A13"/>
    <w:rsid w:val="00BD278A"/>
    <w:rsid w:val="00BF288A"/>
    <w:rsid w:val="00C11D49"/>
    <w:rsid w:val="00C12183"/>
    <w:rsid w:val="00C2395A"/>
    <w:rsid w:val="00C36CFB"/>
    <w:rsid w:val="00C418F0"/>
    <w:rsid w:val="00C4531A"/>
    <w:rsid w:val="00C566FB"/>
    <w:rsid w:val="00C65516"/>
    <w:rsid w:val="00C76578"/>
    <w:rsid w:val="00C94A40"/>
    <w:rsid w:val="00CA14DC"/>
    <w:rsid w:val="00CB7AD2"/>
    <w:rsid w:val="00CC69A0"/>
    <w:rsid w:val="00D044A8"/>
    <w:rsid w:val="00D2285F"/>
    <w:rsid w:val="00D27A80"/>
    <w:rsid w:val="00D3382C"/>
    <w:rsid w:val="00D5660C"/>
    <w:rsid w:val="00D862EB"/>
    <w:rsid w:val="00D919AD"/>
    <w:rsid w:val="00DB421D"/>
    <w:rsid w:val="00DC158C"/>
    <w:rsid w:val="00DF610F"/>
    <w:rsid w:val="00E270D0"/>
    <w:rsid w:val="00E40CAD"/>
    <w:rsid w:val="00E61CFD"/>
    <w:rsid w:val="00E6708D"/>
    <w:rsid w:val="00E73CF4"/>
    <w:rsid w:val="00E7582F"/>
    <w:rsid w:val="00EA0EC6"/>
    <w:rsid w:val="00ED5119"/>
    <w:rsid w:val="00ED55E9"/>
    <w:rsid w:val="00ED683C"/>
    <w:rsid w:val="00EE31C9"/>
    <w:rsid w:val="00EF6194"/>
    <w:rsid w:val="00F002E4"/>
    <w:rsid w:val="00F6394F"/>
    <w:rsid w:val="00FB31F3"/>
    <w:rsid w:val="00FC3313"/>
    <w:rsid w:val="00FC71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104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547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D547E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0208E1"/>
    <w:pPr>
      <w:ind w:left="720"/>
      <w:contextualSpacing/>
    </w:pPr>
  </w:style>
  <w:style w:type="table" w:styleId="a6">
    <w:name w:val="Table Grid"/>
    <w:basedOn w:val="a1"/>
    <w:uiPriority w:val="59"/>
    <w:rsid w:val="00E40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E0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02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104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Body Text"/>
    <w:basedOn w:val="a"/>
    <w:link w:val="aa"/>
    <w:unhideWhenUsed/>
    <w:rsid w:val="00866DC8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rsid w:val="00866DC8"/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paragraph" w:customStyle="1" w:styleId="ab">
    <w:name w:val="Содержимое врезки"/>
    <w:basedOn w:val="a9"/>
    <w:rsid w:val="00866DC8"/>
  </w:style>
  <w:style w:type="paragraph" w:customStyle="1" w:styleId="p2">
    <w:name w:val="p2"/>
    <w:basedOn w:val="a"/>
    <w:rsid w:val="00866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C5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1">
    <w:name w:val="Сетка таблицы1"/>
    <w:basedOn w:val="a1"/>
    <w:next w:val="a6"/>
    <w:uiPriority w:val="59"/>
    <w:rsid w:val="0004583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104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547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D547E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0208E1"/>
    <w:pPr>
      <w:ind w:left="720"/>
      <w:contextualSpacing/>
    </w:pPr>
  </w:style>
  <w:style w:type="table" w:styleId="a6">
    <w:name w:val="Table Grid"/>
    <w:basedOn w:val="a1"/>
    <w:uiPriority w:val="59"/>
    <w:rsid w:val="00E40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E0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02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104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Body Text"/>
    <w:basedOn w:val="a"/>
    <w:link w:val="aa"/>
    <w:unhideWhenUsed/>
    <w:rsid w:val="00866DC8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rsid w:val="00866DC8"/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paragraph" w:customStyle="1" w:styleId="ab">
    <w:name w:val="Содержимое врезки"/>
    <w:basedOn w:val="a9"/>
    <w:rsid w:val="00866DC8"/>
  </w:style>
  <w:style w:type="paragraph" w:customStyle="1" w:styleId="p2">
    <w:name w:val="p2"/>
    <w:basedOn w:val="a"/>
    <w:rsid w:val="00866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C5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1">
    <w:name w:val="Сетка таблицы1"/>
    <w:basedOn w:val="a1"/>
    <w:next w:val="a6"/>
    <w:uiPriority w:val="59"/>
    <w:rsid w:val="0004583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8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etkul.ru/stroitelstvo/?ELEMENT_ID=8460" TargetMode="External"/><Relationship Id="rId3" Type="http://schemas.openxmlformats.org/officeDocument/2006/relationships/styles" Target="styles.xml"/><Relationship Id="rId7" Type="http://schemas.openxmlformats.org/officeDocument/2006/relationships/hyperlink" Target="http://&#1084;&#1087;&#1072;-&#1077;&#1090;&#1082;&#1091;&#1083;&#1100;.&#1088;&#1092;/npa-administratsi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B9955-2DBF-425F-9D5E-5BB7DC200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5</Pages>
  <Words>1296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Танзиля Вултфуллаевна Шагеева</dc:creator>
  <cp:lastModifiedBy>Елена Алексеевна Горожанина</cp:lastModifiedBy>
  <cp:revision>28</cp:revision>
  <cp:lastPrinted>2021-10-14T06:01:00Z</cp:lastPrinted>
  <dcterms:created xsi:type="dcterms:W3CDTF">2020-12-01T10:00:00Z</dcterms:created>
  <dcterms:modified xsi:type="dcterms:W3CDTF">2021-10-14T08:39:00Z</dcterms:modified>
</cp:coreProperties>
</file>